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A9FDC3E" w14:textId="77777777" w:rsidR="00F148D9" w:rsidRDefault="00CC4294">
      <w:pPr>
        <w:pStyle w:val="Heading1"/>
        <w:keepNext/>
        <w:tabs>
          <w:tab w:val="left" w:pos="432"/>
        </w:tabs>
        <w:jc w:val="center"/>
        <w:rPr>
          <w:b/>
        </w:rPr>
      </w:pPr>
      <w:r>
        <w:rPr>
          <w:b/>
        </w:rPr>
        <w:t>CURRICULUM VITAE</w:t>
      </w:r>
    </w:p>
    <w:p w14:paraId="21D10CD8" w14:textId="77777777" w:rsidR="00F148D9" w:rsidRDefault="00CC4294">
      <w:pPr>
        <w:rPr>
          <w:sz w:val="20"/>
        </w:rPr>
      </w:pPr>
      <w:r>
        <w:rPr>
          <w:sz w:val="20"/>
        </w:rPr>
        <w:t>SHAIK NURUDDIN</w:t>
      </w:r>
    </w:p>
    <w:p w14:paraId="6BE67788" w14:textId="77777777" w:rsidR="00F148D9" w:rsidRDefault="00CC4294">
      <w:pPr>
        <w:rPr>
          <w:sz w:val="20"/>
        </w:rPr>
      </w:pPr>
      <w:r>
        <w:rPr>
          <w:sz w:val="20"/>
        </w:rPr>
        <w:t>DOR.NO: 17-125/0,</w:t>
      </w:r>
    </w:p>
    <w:p w14:paraId="03849E09" w14:textId="77777777" w:rsidR="00F148D9" w:rsidRDefault="00CC4294">
      <w:pPr>
        <w:rPr>
          <w:rFonts w:ascii="Times New Roman" w:hAnsi="Times New Roman"/>
          <w:sz w:val="22"/>
        </w:rPr>
      </w:pPr>
      <w:r>
        <w:rPr>
          <w:sz w:val="20"/>
        </w:rPr>
        <w:t>TELAPROLU,</w:t>
      </w:r>
      <w:r>
        <w:rPr>
          <w:sz w:val="20"/>
        </w:rPr>
        <w:tab/>
      </w:r>
      <w:r>
        <w:rPr>
          <w:sz w:val="20"/>
        </w:rPr>
        <w:tab/>
      </w:r>
      <w:r>
        <w:rPr>
          <w:sz w:val="20"/>
        </w:rPr>
        <w:tab/>
      </w:r>
      <w:r>
        <w:rPr>
          <w:sz w:val="20"/>
        </w:rPr>
        <w:tab/>
      </w:r>
      <w:r>
        <w:rPr>
          <w:sz w:val="20"/>
        </w:rPr>
        <w:tab/>
      </w:r>
      <w:r>
        <w:rPr>
          <w:sz w:val="20"/>
        </w:rPr>
        <w:tab/>
      </w:r>
      <w:r>
        <w:rPr>
          <w:rFonts w:ascii="Webdings" w:hAnsi="Webdings"/>
          <w:sz w:val="32"/>
        </w:rPr>
        <w:t></w:t>
      </w:r>
      <w:r>
        <w:rPr>
          <w:rFonts w:ascii="Webdings" w:hAnsi="Webdings"/>
          <w:sz w:val="32"/>
        </w:rPr>
        <w:t></w:t>
      </w:r>
      <w:r>
        <w:rPr>
          <w:rFonts w:ascii="Times New Roman" w:hAnsi="Times New Roman"/>
          <w:sz w:val="22"/>
        </w:rPr>
        <w:t>: +</w:t>
      </w:r>
      <w:r w:rsidR="00016708">
        <w:rPr>
          <w:rFonts w:ascii="Times New Roman" w:hAnsi="Times New Roman"/>
          <w:sz w:val="22"/>
        </w:rPr>
        <w:t>91-9391483680</w:t>
      </w:r>
    </w:p>
    <w:p w14:paraId="11AF7BE4" w14:textId="77777777" w:rsidR="00F148D9" w:rsidRDefault="00CC4294">
      <w:pPr>
        <w:rPr>
          <w:rFonts w:ascii="Times New Roman" w:hAnsi="Times New Roman"/>
          <w:sz w:val="20"/>
        </w:rPr>
      </w:pPr>
      <w:r>
        <w:rPr>
          <w:sz w:val="20"/>
        </w:rPr>
        <w:t>TENALI,</w:t>
      </w:r>
      <w:r>
        <w:rPr>
          <w:sz w:val="20"/>
        </w:rPr>
        <w:tab/>
      </w:r>
      <w:r>
        <w:rPr>
          <w:sz w:val="20"/>
        </w:rPr>
        <w:tab/>
      </w:r>
      <w:r>
        <w:rPr>
          <w:sz w:val="20"/>
        </w:rPr>
        <w:tab/>
      </w:r>
      <w:r>
        <w:rPr>
          <w:sz w:val="20"/>
        </w:rPr>
        <w:tab/>
      </w:r>
      <w:r>
        <w:rPr>
          <w:sz w:val="20"/>
        </w:rPr>
        <w:tab/>
      </w:r>
      <w:r>
        <w:rPr>
          <w:sz w:val="20"/>
        </w:rPr>
        <w:tab/>
      </w:r>
      <w:r>
        <w:rPr>
          <w:rFonts w:ascii="Webdings" w:hAnsi="Webdings"/>
          <w:sz w:val="32"/>
        </w:rPr>
        <w:t></w:t>
      </w:r>
      <w:r>
        <w:rPr>
          <w:rFonts w:ascii="Webdings" w:hAnsi="Webdings"/>
          <w:sz w:val="32"/>
        </w:rPr>
        <w:t></w:t>
      </w:r>
      <w:r>
        <w:rPr>
          <w:rFonts w:ascii="Times New Roman" w:hAnsi="Times New Roman"/>
          <w:sz w:val="20"/>
        </w:rPr>
        <w:t>: sknuru@gmail.com</w:t>
      </w:r>
    </w:p>
    <w:p w14:paraId="14308B49" w14:textId="77777777" w:rsidR="00F148D9" w:rsidRDefault="00CC4294">
      <w:pPr>
        <w:rPr>
          <w:rFonts w:ascii="Times New Roman" w:hAnsi="Times New Roman"/>
          <w:sz w:val="20"/>
        </w:rPr>
      </w:pPr>
      <w:r>
        <w:rPr>
          <w:sz w:val="20"/>
        </w:rPr>
        <w:t>GUNTUR</w:t>
      </w:r>
      <w:r w:rsidR="009F0B48">
        <w:rPr>
          <w:sz w:val="20"/>
        </w:rPr>
        <w:t>, AP</w:t>
      </w:r>
      <w:r>
        <w:rPr>
          <w:sz w:val="20"/>
        </w:rPr>
        <w:t>-522201.</w:t>
      </w:r>
      <w:r>
        <w:rPr>
          <w:sz w:val="20"/>
        </w:rPr>
        <w:tab/>
      </w:r>
      <w:r>
        <w:rPr>
          <w:sz w:val="20"/>
        </w:rPr>
        <w:tab/>
      </w:r>
      <w:r>
        <w:rPr>
          <w:sz w:val="20"/>
        </w:rPr>
        <w:tab/>
      </w:r>
      <w:r>
        <w:rPr>
          <w:sz w:val="20"/>
        </w:rPr>
        <w:tab/>
      </w:r>
      <w:r>
        <w:rPr>
          <w:sz w:val="20"/>
        </w:rPr>
        <w:tab/>
      </w:r>
      <w:r>
        <w:rPr>
          <w:sz w:val="20"/>
        </w:rPr>
        <w:tab/>
      </w:r>
    </w:p>
    <w:p w14:paraId="255C1E80" w14:textId="77777777" w:rsidR="00F148D9" w:rsidRDefault="00CC4294">
      <w:pPr>
        <w:rPr>
          <w:rFonts w:ascii="Times New Roman" w:hAnsi="Times New Roman" w:cs="Times New Roman"/>
          <w:sz w:val="20"/>
        </w:rPr>
      </w:pP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p>
    <w:p w14:paraId="5A0AEA11" w14:textId="77777777" w:rsidR="00F148D9" w:rsidRDefault="00CC4294">
      <w:pPr>
        <w:shd w:val="clear" w:color="auto" w:fill="C0C0C0"/>
        <w:ind w:firstLine="90"/>
        <w:rPr>
          <w:b/>
          <w:smallCaps/>
          <w:sz w:val="20"/>
        </w:rPr>
      </w:pPr>
      <w:r>
        <w:rPr>
          <w:b/>
          <w:smallCaps/>
          <w:sz w:val="20"/>
        </w:rPr>
        <w:t>SUMMARY:</w:t>
      </w:r>
    </w:p>
    <w:p w14:paraId="6FC278A5" w14:textId="77777777" w:rsidR="00F148D9" w:rsidRDefault="00F148D9">
      <w:pPr>
        <w:tabs>
          <w:tab w:val="left" w:pos="2880"/>
        </w:tabs>
        <w:spacing w:line="260" w:lineRule="atLeast"/>
        <w:rPr>
          <w:b/>
          <w:sz w:val="20"/>
        </w:rPr>
      </w:pPr>
    </w:p>
    <w:p w14:paraId="129B566B" w14:textId="77777777" w:rsidR="00F148D9" w:rsidRDefault="00CC4294">
      <w:pPr>
        <w:numPr>
          <w:ilvl w:val="0"/>
          <w:numId w:val="1"/>
        </w:numPr>
        <w:tabs>
          <w:tab w:val="left" w:pos="1080"/>
          <w:tab w:val="left" w:pos="1440"/>
        </w:tabs>
        <w:rPr>
          <w:sz w:val="20"/>
        </w:rPr>
      </w:pPr>
      <w:r>
        <w:rPr>
          <w:b/>
          <w:sz w:val="20"/>
        </w:rPr>
        <w:t xml:space="preserve">Having </w:t>
      </w:r>
      <w:r w:rsidR="008F1F97">
        <w:rPr>
          <w:b/>
          <w:sz w:val="20"/>
        </w:rPr>
        <w:t>1</w:t>
      </w:r>
      <w:r w:rsidR="006A79B0">
        <w:rPr>
          <w:b/>
          <w:sz w:val="20"/>
        </w:rPr>
        <w:t>5</w:t>
      </w:r>
      <w:r>
        <w:rPr>
          <w:b/>
          <w:sz w:val="20"/>
        </w:rPr>
        <w:t>+ Years</w:t>
      </w:r>
      <w:r>
        <w:rPr>
          <w:sz w:val="20"/>
        </w:rPr>
        <w:t>’ experience in Embedded Products.</w:t>
      </w:r>
    </w:p>
    <w:p w14:paraId="6C4EFFBD" w14:textId="77777777" w:rsidR="00A42BD6" w:rsidRDefault="00A42BD6">
      <w:pPr>
        <w:numPr>
          <w:ilvl w:val="0"/>
          <w:numId w:val="1"/>
        </w:numPr>
        <w:tabs>
          <w:tab w:val="left" w:pos="1080"/>
          <w:tab w:val="left" w:pos="1440"/>
        </w:tabs>
        <w:rPr>
          <w:sz w:val="20"/>
        </w:rPr>
      </w:pPr>
      <w:r>
        <w:rPr>
          <w:b/>
          <w:sz w:val="20"/>
        </w:rPr>
        <w:t xml:space="preserve">Involved in </w:t>
      </w:r>
      <w:r>
        <w:rPr>
          <w:rFonts w:cs="Calibri"/>
          <w:sz w:val="20"/>
        </w:rPr>
        <w:t>Design, Development, testing</w:t>
      </w:r>
      <w:r w:rsidR="009B0524">
        <w:rPr>
          <w:rFonts w:cs="Calibri"/>
          <w:sz w:val="20"/>
        </w:rPr>
        <w:t xml:space="preserve"> of</w:t>
      </w:r>
      <w:r>
        <w:rPr>
          <w:rFonts w:cs="Calibri"/>
          <w:sz w:val="20"/>
        </w:rPr>
        <w:t xml:space="preserve"> Firmware</w:t>
      </w:r>
      <w:r w:rsidR="009B0524">
        <w:rPr>
          <w:rFonts w:cs="Calibri"/>
          <w:sz w:val="20"/>
        </w:rPr>
        <w:t>, Debugging the issues</w:t>
      </w:r>
      <w:r>
        <w:rPr>
          <w:rFonts w:cs="Calibri"/>
          <w:sz w:val="20"/>
        </w:rPr>
        <w:t xml:space="preserve"> and validating of 30KW</w:t>
      </w:r>
      <w:r w:rsidR="00993734">
        <w:rPr>
          <w:rFonts w:cs="Calibri"/>
          <w:sz w:val="20"/>
        </w:rPr>
        <w:t>(3Phase)</w:t>
      </w:r>
      <w:r w:rsidRPr="00A42BD6">
        <w:rPr>
          <w:b/>
          <w:sz w:val="20"/>
        </w:rPr>
        <w:t xml:space="preserve"> </w:t>
      </w:r>
      <w:r>
        <w:rPr>
          <w:b/>
          <w:sz w:val="20"/>
        </w:rPr>
        <w:t>EV’s charge</w:t>
      </w:r>
      <w:r w:rsidR="009B0524">
        <w:rPr>
          <w:b/>
          <w:sz w:val="20"/>
        </w:rPr>
        <w:t>r</w:t>
      </w:r>
      <w:r>
        <w:rPr>
          <w:rFonts w:cs="Calibri"/>
          <w:b/>
          <w:sz w:val="20"/>
        </w:rPr>
        <w:t>.</w:t>
      </w:r>
    </w:p>
    <w:p w14:paraId="2DB5F0B2" w14:textId="77777777" w:rsidR="002E2651" w:rsidRPr="00D97242" w:rsidRDefault="002E2651">
      <w:pPr>
        <w:numPr>
          <w:ilvl w:val="0"/>
          <w:numId w:val="1"/>
        </w:numPr>
        <w:tabs>
          <w:tab w:val="left" w:pos="1080"/>
          <w:tab w:val="left" w:pos="1440"/>
        </w:tabs>
        <w:rPr>
          <w:sz w:val="20"/>
        </w:rPr>
      </w:pPr>
      <w:r>
        <w:rPr>
          <w:b/>
          <w:sz w:val="20"/>
        </w:rPr>
        <w:t xml:space="preserve">Involved in </w:t>
      </w:r>
      <w:r w:rsidR="00FE2CCE">
        <w:rPr>
          <w:b/>
          <w:sz w:val="20"/>
        </w:rPr>
        <w:t xml:space="preserve">Developing of </w:t>
      </w:r>
      <w:r w:rsidR="002A14CF">
        <w:rPr>
          <w:b/>
          <w:sz w:val="20"/>
        </w:rPr>
        <w:t xml:space="preserve">CAN based </w:t>
      </w:r>
      <w:r w:rsidR="006249C1">
        <w:rPr>
          <w:b/>
          <w:sz w:val="20"/>
        </w:rPr>
        <w:t>EV’s charges</w:t>
      </w:r>
      <w:r w:rsidR="00C51489">
        <w:rPr>
          <w:b/>
          <w:sz w:val="20"/>
        </w:rPr>
        <w:t xml:space="preserve"> for different </w:t>
      </w:r>
      <w:r w:rsidR="00A3688C">
        <w:rPr>
          <w:b/>
          <w:sz w:val="20"/>
        </w:rPr>
        <w:t>specifications.</w:t>
      </w:r>
    </w:p>
    <w:p w14:paraId="47F0A1C9" w14:textId="51F2DF2E" w:rsidR="00D97242" w:rsidRDefault="00441E21">
      <w:pPr>
        <w:numPr>
          <w:ilvl w:val="0"/>
          <w:numId w:val="1"/>
        </w:numPr>
        <w:tabs>
          <w:tab w:val="left" w:pos="1080"/>
          <w:tab w:val="left" w:pos="1440"/>
        </w:tabs>
        <w:rPr>
          <w:sz w:val="20"/>
        </w:rPr>
      </w:pPr>
      <w:r>
        <w:rPr>
          <w:sz w:val="20"/>
        </w:rPr>
        <w:t>Goo</w:t>
      </w:r>
      <w:r w:rsidR="00F83B8A">
        <w:rPr>
          <w:sz w:val="20"/>
        </w:rPr>
        <w:t xml:space="preserve">d </w:t>
      </w:r>
      <w:r w:rsidR="004D0E5E">
        <w:rPr>
          <w:sz w:val="20"/>
        </w:rPr>
        <w:t>in problem-solving methodologies, such as 5 Whys, Fishbone diagrams, and Pareto analysis.</w:t>
      </w:r>
    </w:p>
    <w:p w14:paraId="37DF99E2" w14:textId="77777777" w:rsidR="00F148D9" w:rsidRDefault="00CC4294">
      <w:pPr>
        <w:pStyle w:val="ListParagraph"/>
        <w:numPr>
          <w:ilvl w:val="0"/>
          <w:numId w:val="1"/>
        </w:numPr>
        <w:tabs>
          <w:tab w:val="clear" w:pos="0"/>
          <w:tab w:val="left" w:pos="360"/>
          <w:tab w:val="left" w:pos="1080"/>
          <w:tab w:val="left" w:pos="1440"/>
        </w:tabs>
        <w:rPr>
          <w:sz w:val="20"/>
        </w:rPr>
      </w:pPr>
      <w:r>
        <w:rPr>
          <w:sz w:val="20"/>
        </w:rPr>
        <w:t>Involved in Testing of various products in Production like Terrain, CMRI and Lotus Plus Units.</w:t>
      </w:r>
    </w:p>
    <w:p w14:paraId="181F35F1" w14:textId="77777777" w:rsidR="00F148D9" w:rsidRDefault="00CC4294">
      <w:pPr>
        <w:pStyle w:val="ListParagraph"/>
        <w:numPr>
          <w:ilvl w:val="0"/>
          <w:numId w:val="1"/>
        </w:numPr>
        <w:rPr>
          <w:sz w:val="20"/>
        </w:rPr>
      </w:pPr>
      <w:r>
        <w:rPr>
          <w:sz w:val="20"/>
        </w:rPr>
        <w:t xml:space="preserve">Involved in organizing field teams in Testing, Commissioning and Installation of </w:t>
      </w:r>
      <w:r>
        <w:rPr>
          <w:b/>
          <w:sz w:val="20"/>
        </w:rPr>
        <w:t>SMART Prepaid Meters</w:t>
      </w:r>
      <w:r>
        <w:rPr>
          <w:sz w:val="20"/>
        </w:rPr>
        <w:t xml:space="preserve"> in TSSPDCL/TSNPDCL, Telangana.</w:t>
      </w:r>
    </w:p>
    <w:p w14:paraId="006512EE" w14:textId="77777777" w:rsidR="00F148D9" w:rsidRDefault="00CC4294">
      <w:pPr>
        <w:pStyle w:val="ListParagraph"/>
        <w:numPr>
          <w:ilvl w:val="0"/>
          <w:numId w:val="1"/>
        </w:numPr>
        <w:rPr>
          <w:sz w:val="20"/>
        </w:rPr>
      </w:pPr>
      <w:r>
        <w:rPr>
          <w:sz w:val="20"/>
        </w:rPr>
        <w:t>Involved in SIM’s(M2M/IOT) related activity with NSP i.e. Processing Documents, Invoices and interactive with NSP team.</w:t>
      </w:r>
    </w:p>
    <w:p w14:paraId="4093E6AA" w14:textId="77777777" w:rsidR="00F148D9" w:rsidRDefault="00CC4294">
      <w:pPr>
        <w:numPr>
          <w:ilvl w:val="0"/>
          <w:numId w:val="1"/>
        </w:numPr>
        <w:tabs>
          <w:tab w:val="left" w:pos="1080"/>
          <w:tab w:val="left" w:pos="1440"/>
        </w:tabs>
        <w:jc w:val="both"/>
        <w:rPr>
          <w:rFonts w:cs="Calibri"/>
          <w:b/>
          <w:sz w:val="20"/>
        </w:rPr>
      </w:pPr>
      <w:r>
        <w:rPr>
          <w:rFonts w:cs="Calibri"/>
          <w:sz w:val="20"/>
        </w:rPr>
        <w:t xml:space="preserve">5 years of experience in Design, Development, validating, testing Firmware Around of Micro controllers based products of </w:t>
      </w:r>
      <w:r>
        <w:rPr>
          <w:rFonts w:cs="Calibri"/>
          <w:b/>
          <w:sz w:val="20"/>
        </w:rPr>
        <w:t>Power Sector.</w:t>
      </w:r>
    </w:p>
    <w:p w14:paraId="0504D610" w14:textId="77777777" w:rsidR="00F148D9" w:rsidRDefault="00CC4294">
      <w:pPr>
        <w:numPr>
          <w:ilvl w:val="0"/>
          <w:numId w:val="1"/>
        </w:numPr>
        <w:tabs>
          <w:tab w:val="left" w:pos="1080"/>
          <w:tab w:val="left" w:pos="1440"/>
        </w:tabs>
        <w:rPr>
          <w:sz w:val="20"/>
        </w:rPr>
      </w:pPr>
      <w:r>
        <w:rPr>
          <w:sz w:val="20"/>
        </w:rPr>
        <w:t>Involved in developing, Testing, Commissioning and Installation of IAMR.</w:t>
      </w:r>
    </w:p>
    <w:p w14:paraId="2594DE8F" w14:textId="77777777" w:rsidR="00F148D9" w:rsidRDefault="00CC4294">
      <w:pPr>
        <w:numPr>
          <w:ilvl w:val="0"/>
          <w:numId w:val="1"/>
        </w:numPr>
        <w:jc w:val="both"/>
        <w:rPr>
          <w:rFonts w:cs="Calibri"/>
          <w:sz w:val="20"/>
        </w:rPr>
      </w:pPr>
      <w:r>
        <w:rPr>
          <w:rFonts w:cs="Calibri"/>
          <w:sz w:val="20"/>
        </w:rPr>
        <w:t>Validation and Verification of Firmware for AMR using tools like debuggers.</w:t>
      </w:r>
    </w:p>
    <w:p w14:paraId="5B2AD702" w14:textId="77777777" w:rsidR="00F148D9" w:rsidRDefault="00CC4294">
      <w:pPr>
        <w:numPr>
          <w:ilvl w:val="0"/>
          <w:numId w:val="1"/>
        </w:numPr>
        <w:jc w:val="both"/>
        <w:rPr>
          <w:rFonts w:cs="Calibri"/>
          <w:sz w:val="20"/>
        </w:rPr>
      </w:pPr>
      <w:r>
        <w:rPr>
          <w:rFonts w:cs="Calibri"/>
          <w:sz w:val="20"/>
        </w:rPr>
        <w:t>Debugging the issues related to Firmware and Hardware.</w:t>
      </w:r>
    </w:p>
    <w:p w14:paraId="1587575F" w14:textId="77777777" w:rsidR="00F148D9" w:rsidRDefault="00CC4294">
      <w:pPr>
        <w:numPr>
          <w:ilvl w:val="0"/>
          <w:numId w:val="1"/>
        </w:numPr>
        <w:jc w:val="both"/>
        <w:rPr>
          <w:rFonts w:cs="Calibri"/>
          <w:sz w:val="20"/>
        </w:rPr>
      </w:pPr>
      <w:r>
        <w:rPr>
          <w:rFonts w:cs="Calibri"/>
          <w:sz w:val="20"/>
        </w:rPr>
        <w:t>Install</w:t>
      </w:r>
      <w:r w:rsidR="00CB502B">
        <w:rPr>
          <w:rFonts w:cs="Calibri"/>
          <w:sz w:val="20"/>
        </w:rPr>
        <w:t>ation of AMR</w:t>
      </w:r>
      <w:r w:rsidR="008C071B">
        <w:rPr>
          <w:rFonts w:cs="Calibri"/>
          <w:sz w:val="20"/>
        </w:rPr>
        <w:t>’s</w:t>
      </w:r>
      <w:r w:rsidR="00CB502B">
        <w:rPr>
          <w:rFonts w:cs="Calibri"/>
          <w:sz w:val="20"/>
        </w:rPr>
        <w:t xml:space="preserve">, </w:t>
      </w:r>
      <w:r>
        <w:rPr>
          <w:rFonts w:cs="Calibri"/>
          <w:sz w:val="20"/>
        </w:rPr>
        <w:t>testing of FE Application software for AMR, IAMR and SMRD</w:t>
      </w:r>
      <w:r w:rsidR="00794E66">
        <w:rPr>
          <w:rFonts w:cs="Calibri"/>
          <w:sz w:val="20"/>
        </w:rPr>
        <w:t xml:space="preserve"> at client</w:t>
      </w:r>
      <w:r w:rsidR="00594874">
        <w:rPr>
          <w:rFonts w:cs="Calibri"/>
          <w:sz w:val="20"/>
        </w:rPr>
        <w:t xml:space="preserve"> location</w:t>
      </w:r>
      <w:r>
        <w:rPr>
          <w:rFonts w:cs="Calibri"/>
          <w:sz w:val="20"/>
        </w:rPr>
        <w:t xml:space="preserve">. </w:t>
      </w:r>
    </w:p>
    <w:p w14:paraId="042FA3B8" w14:textId="77777777" w:rsidR="00F148D9" w:rsidRDefault="00CC4294">
      <w:pPr>
        <w:numPr>
          <w:ilvl w:val="0"/>
          <w:numId w:val="1"/>
        </w:numPr>
        <w:tabs>
          <w:tab w:val="left" w:pos="1080"/>
          <w:tab w:val="left" w:pos="1440"/>
        </w:tabs>
        <w:jc w:val="both"/>
        <w:rPr>
          <w:rFonts w:cs="Calibri"/>
          <w:sz w:val="20"/>
        </w:rPr>
      </w:pPr>
      <w:r>
        <w:rPr>
          <w:rFonts w:cs="Calibri"/>
          <w:sz w:val="20"/>
        </w:rPr>
        <w:t>Performing Functional and integration testing.</w:t>
      </w:r>
    </w:p>
    <w:p w14:paraId="32A872E8" w14:textId="77777777" w:rsidR="00F148D9" w:rsidRDefault="00CC4294">
      <w:pPr>
        <w:numPr>
          <w:ilvl w:val="0"/>
          <w:numId w:val="1"/>
        </w:numPr>
        <w:tabs>
          <w:tab w:val="left" w:pos="1080"/>
          <w:tab w:val="left" w:pos="1440"/>
        </w:tabs>
        <w:jc w:val="both"/>
        <w:rPr>
          <w:rFonts w:cs="Calibri"/>
          <w:sz w:val="20"/>
        </w:rPr>
      </w:pPr>
      <w:r>
        <w:rPr>
          <w:rFonts w:cs="Calibri"/>
          <w:sz w:val="20"/>
        </w:rPr>
        <w:t>Coordination with Production, Customer and field engineers for technical support.</w:t>
      </w:r>
    </w:p>
    <w:p w14:paraId="034CF671" w14:textId="77777777" w:rsidR="00F148D9" w:rsidRDefault="00CC4294">
      <w:pPr>
        <w:numPr>
          <w:ilvl w:val="0"/>
          <w:numId w:val="1"/>
        </w:numPr>
        <w:jc w:val="both"/>
        <w:rPr>
          <w:rFonts w:cs="Calibri"/>
          <w:sz w:val="20"/>
        </w:rPr>
      </w:pPr>
      <w:r>
        <w:rPr>
          <w:rFonts w:cs="Calibri"/>
          <w:sz w:val="20"/>
        </w:rPr>
        <w:t xml:space="preserve">Experience of working on </w:t>
      </w:r>
      <w:proofErr w:type="spellStart"/>
      <w:r>
        <w:rPr>
          <w:rFonts w:cs="Calibri"/>
          <w:sz w:val="20"/>
        </w:rPr>
        <w:t>Keil</w:t>
      </w:r>
      <w:proofErr w:type="spellEnd"/>
      <w:r>
        <w:rPr>
          <w:rFonts w:cs="Calibri"/>
          <w:sz w:val="20"/>
        </w:rPr>
        <w:t>, Silicon Lab IDEs.</w:t>
      </w:r>
    </w:p>
    <w:p w14:paraId="3A96FD75" w14:textId="77777777" w:rsidR="00F148D9" w:rsidRDefault="00CC4294">
      <w:pPr>
        <w:numPr>
          <w:ilvl w:val="0"/>
          <w:numId w:val="1"/>
        </w:numPr>
        <w:rPr>
          <w:sz w:val="20"/>
        </w:rPr>
      </w:pPr>
      <w:r>
        <w:rPr>
          <w:sz w:val="20"/>
        </w:rPr>
        <w:t>Familiar in handling GSM/GPRS modems through AT command set.</w:t>
      </w:r>
    </w:p>
    <w:p w14:paraId="4D863205" w14:textId="77777777" w:rsidR="00F148D9" w:rsidRDefault="00CC4294">
      <w:pPr>
        <w:numPr>
          <w:ilvl w:val="0"/>
          <w:numId w:val="1"/>
        </w:numPr>
        <w:tabs>
          <w:tab w:val="left" w:pos="1080"/>
          <w:tab w:val="left" w:pos="1440"/>
        </w:tabs>
        <w:rPr>
          <w:sz w:val="20"/>
        </w:rPr>
      </w:pPr>
      <w:r>
        <w:rPr>
          <w:sz w:val="20"/>
        </w:rPr>
        <w:t xml:space="preserve">Involved in developing, testing of power supply AC- </w:t>
      </w:r>
      <w:r w:rsidR="00583E0E">
        <w:rPr>
          <w:sz w:val="20"/>
        </w:rPr>
        <w:t>DC, DC</w:t>
      </w:r>
      <w:r>
        <w:rPr>
          <w:sz w:val="20"/>
        </w:rPr>
        <w:t>-DC and DC-AC converters.</w:t>
      </w:r>
    </w:p>
    <w:p w14:paraId="3039C35B" w14:textId="77777777" w:rsidR="00F148D9" w:rsidRDefault="00CC4294">
      <w:pPr>
        <w:numPr>
          <w:ilvl w:val="0"/>
          <w:numId w:val="1"/>
        </w:numPr>
        <w:tabs>
          <w:tab w:val="left" w:pos="1080"/>
          <w:tab w:val="left" w:pos="1440"/>
        </w:tabs>
        <w:rPr>
          <w:sz w:val="20"/>
        </w:rPr>
      </w:pPr>
      <w:r>
        <w:rPr>
          <w:sz w:val="20"/>
        </w:rPr>
        <w:t>Having experience in schematic design and simulations using ORCAD9.0, ORCAD10.0</w:t>
      </w:r>
    </w:p>
    <w:p w14:paraId="33085639" w14:textId="77777777" w:rsidR="00F148D9" w:rsidRDefault="00CC4294">
      <w:pPr>
        <w:numPr>
          <w:ilvl w:val="0"/>
          <w:numId w:val="1"/>
        </w:numPr>
        <w:rPr>
          <w:sz w:val="20"/>
        </w:rPr>
      </w:pPr>
      <w:r>
        <w:rPr>
          <w:sz w:val="20"/>
        </w:rPr>
        <w:t>Good exposure with quality systems like ISO9000 and Functional Specs, ….Unit Test Plan, and System test plan.</w:t>
      </w:r>
    </w:p>
    <w:p w14:paraId="61E08C37" w14:textId="77777777" w:rsidR="00F148D9" w:rsidRDefault="00CC4294">
      <w:pPr>
        <w:numPr>
          <w:ilvl w:val="0"/>
          <w:numId w:val="1"/>
        </w:numPr>
        <w:rPr>
          <w:rFonts w:ascii="Times New Roman" w:hAnsi="Times New Roman" w:cs="Times New Roman"/>
          <w:sz w:val="22"/>
        </w:rPr>
      </w:pPr>
      <w:r>
        <w:rPr>
          <w:sz w:val="20"/>
        </w:rPr>
        <w:t>Ability and Adaptability to work in any environment and interested to face challenges.</w:t>
      </w:r>
    </w:p>
    <w:p w14:paraId="7E700D11" w14:textId="77777777" w:rsidR="00F148D9" w:rsidRDefault="00F148D9">
      <w:pPr>
        <w:ind w:left="1080"/>
        <w:rPr>
          <w:rFonts w:ascii="Times New Roman" w:hAnsi="Times New Roman" w:cs="Times New Roman"/>
          <w:sz w:val="22"/>
        </w:rPr>
      </w:pPr>
    </w:p>
    <w:p w14:paraId="2BB24561" w14:textId="77777777" w:rsidR="00F148D9" w:rsidRDefault="00CC4294">
      <w:pPr>
        <w:shd w:val="clear" w:color="auto" w:fill="C0C0C0"/>
        <w:ind w:firstLine="90"/>
        <w:rPr>
          <w:b/>
          <w:smallCaps/>
          <w:sz w:val="20"/>
        </w:rPr>
      </w:pPr>
      <w:r>
        <w:rPr>
          <w:b/>
          <w:smallCaps/>
          <w:sz w:val="20"/>
        </w:rPr>
        <w:t>PROFESSIONAL EXPERIENCE:</w:t>
      </w:r>
    </w:p>
    <w:p w14:paraId="711C6BFB" w14:textId="77777777" w:rsidR="0069667F" w:rsidRDefault="00CD25D4" w:rsidP="00CD015E">
      <w:pPr>
        <w:numPr>
          <w:ilvl w:val="0"/>
          <w:numId w:val="2"/>
        </w:numPr>
        <w:spacing w:before="240"/>
        <w:jc w:val="both"/>
        <w:rPr>
          <w:sz w:val="20"/>
        </w:rPr>
      </w:pPr>
      <w:r>
        <w:rPr>
          <w:sz w:val="20"/>
        </w:rPr>
        <w:t>W</w:t>
      </w:r>
      <w:r w:rsidR="0069667F">
        <w:rPr>
          <w:sz w:val="20"/>
        </w:rPr>
        <w:t>ork</w:t>
      </w:r>
      <w:r>
        <w:rPr>
          <w:sz w:val="20"/>
        </w:rPr>
        <w:t xml:space="preserve">ed </w:t>
      </w:r>
      <w:r w:rsidR="0069667F">
        <w:rPr>
          <w:sz w:val="20"/>
        </w:rPr>
        <w:t>as</w:t>
      </w:r>
      <w:r w:rsidR="009F0B48">
        <w:rPr>
          <w:sz w:val="20"/>
        </w:rPr>
        <w:t xml:space="preserve"> </w:t>
      </w:r>
      <w:r w:rsidR="00A42BD6">
        <w:rPr>
          <w:sz w:val="20"/>
        </w:rPr>
        <w:t>an Firmware</w:t>
      </w:r>
      <w:r w:rsidR="009F0B48">
        <w:rPr>
          <w:sz w:val="20"/>
        </w:rPr>
        <w:t xml:space="preserve"> </w:t>
      </w:r>
      <w:r w:rsidR="00993734">
        <w:rPr>
          <w:sz w:val="20"/>
        </w:rPr>
        <w:t>Engineer (</w:t>
      </w:r>
      <w:r w:rsidR="009F0B48">
        <w:rPr>
          <w:sz w:val="20"/>
        </w:rPr>
        <w:t>Power Electronics) in R&amp;D</w:t>
      </w:r>
      <w:r w:rsidR="007A4D8E">
        <w:rPr>
          <w:sz w:val="20"/>
        </w:rPr>
        <w:t xml:space="preserve"> at </w:t>
      </w:r>
      <w:r w:rsidR="00993734" w:rsidRPr="00993734">
        <w:rPr>
          <w:b/>
          <w:sz w:val="20"/>
        </w:rPr>
        <w:t xml:space="preserve">Smart </w:t>
      </w:r>
      <w:proofErr w:type="spellStart"/>
      <w:r w:rsidR="00993734" w:rsidRPr="00993734">
        <w:rPr>
          <w:b/>
          <w:sz w:val="20"/>
        </w:rPr>
        <w:t>Rotamach</w:t>
      </w:r>
      <w:proofErr w:type="spellEnd"/>
      <w:r w:rsidR="009F0B48" w:rsidRPr="00993734">
        <w:rPr>
          <w:b/>
          <w:sz w:val="20"/>
        </w:rPr>
        <w:t xml:space="preserve"> Pvt</w:t>
      </w:r>
      <w:r w:rsidR="0056517A" w:rsidRPr="00993734">
        <w:rPr>
          <w:b/>
          <w:sz w:val="20"/>
        </w:rPr>
        <w:t xml:space="preserve"> lt</w:t>
      </w:r>
      <w:r w:rsidR="00064D78">
        <w:rPr>
          <w:b/>
          <w:sz w:val="20"/>
        </w:rPr>
        <w:t>d,</w:t>
      </w:r>
      <w:r w:rsidR="00064D78">
        <w:rPr>
          <w:sz w:val="20"/>
        </w:rPr>
        <w:t xml:space="preserve"> Hyd.,</w:t>
      </w:r>
      <w:r w:rsidR="000929DA">
        <w:rPr>
          <w:sz w:val="20"/>
        </w:rPr>
        <w:t xml:space="preserve"> from </w:t>
      </w:r>
      <w:r w:rsidR="009F0B48">
        <w:rPr>
          <w:sz w:val="20"/>
        </w:rPr>
        <w:t>Jan- 2024</w:t>
      </w:r>
      <w:r w:rsidR="006054F7">
        <w:rPr>
          <w:sz w:val="20"/>
        </w:rPr>
        <w:t xml:space="preserve"> to </w:t>
      </w:r>
      <w:r w:rsidR="009F0B48">
        <w:rPr>
          <w:sz w:val="20"/>
        </w:rPr>
        <w:t>Sep-24</w:t>
      </w:r>
      <w:r w:rsidR="0020300D">
        <w:rPr>
          <w:sz w:val="20"/>
        </w:rPr>
        <w:t>.</w:t>
      </w:r>
    </w:p>
    <w:p w14:paraId="6A6782E7" w14:textId="77777777" w:rsidR="009F0B48" w:rsidRDefault="009F0B48" w:rsidP="009F0B48">
      <w:pPr>
        <w:numPr>
          <w:ilvl w:val="0"/>
          <w:numId w:val="2"/>
        </w:numPr>
        <w:spacing w:before="240"/>
        <w:jc w:val="both"/>
        <w:rPr>
          <w:sz w:val="20"/>
        </w:rPr>
      </w:pPr>
      <w:r>
        <w:rPr>
          <w:sz w:val="20"/>
        </w:rPr>
        <w:t>Worked as an Sr.</w:t>
      </w:r>
      <w:r w:rsidR="00993734">
        <w:rPr>
          <w:sz w:val="20"/>
        </w:rPr>
        <w:t xml:space="preserve"> </w:t>
      </w:r>
      <w:r>
        <w:rPr>
          <w:sz w:val="20"/>
        </w:rPr>
        <w:t xml:space="preserve">Engineer in R&amp;D at </w:t>
      </w:r>
      <w:proofErr w:type="spellStart"/>
      <w:r w:rsidRPr="00993734">
        <w:rPr>
          <w:b/>
          <w:sz w:val="20"/>
        </w:rPr>
        <w:t>Rapidtron</w:t>
      </w:r>
      <w:proofErr w:type="spellEnd"/>
      <w:r w:rsidRPr="00993734">
        <w:rPr>
          <w:b/>
          <w:sz w:val="20"/>
        </w:rPr>
        <w:t xml:space="preserve"> </w:t>
      </w:r>
      <w:proofErr w:type="spellStart"/>
      <w:r w:rsidRPr="00993734">
        <w:rPr>
          <w:b/>
          <w:sz w:val="20"/>
        </w:rPr>
        <w:t>Electronikapvt</w:t>
      </w:r>
      <w:proofErr w:type="spellEnd"/>
      <w:r w:rsidRPr="00993734">
        <w:rPr>
          <w:b/>
          <w:sz w:val="20"/>
        </w:rPr>
        <w:t xml:space="preserve"> </w:t>
      </w:r>
      <w:proofErr w:type="spellStart"/>
      <w:r w:rsidRPr="00993734">
        <w:rPr>
          <w:b/>
          <w:sz w:val="20"/>
        </w:rPr>
        <w:t>ltd</w:t>
      </w:r>
      <w:r>
        <w:rPr>
          <w:sz w:val="20"/>
        </w:rPr>
        <w:t>,</w:t>
      </w:r>
      <w:r w:rsidR="00064D78">
        <w:rPr>
          <w:sz w:val="20"/>
        </w:rPr>
        <w:t>Hyd</w:t>
      </w:r>
      <w:proofErr w:type="spellEnd"/>
      <w:r>
        <w:rPr>
          <w:sz w:val="20"/>
        </w:rPr>
        <w:t xml:space="preserve"> from May- 2023 to Nov-23.</w:t>
      </w:r>
    </w:p>
    <w:p w14:paraId="2015C863" w14:textId="3A19BD85" w:rsidR="003A2F16" w:rsidRPr="00CD015E" w:rsidRDefault="00D22BF0" w:rsidP="00CD015E">
      <w:pPr>
        <w:numPr>
          <w:ilvl w:val="0"/>
          <w:numId w:val="2"/>
        </w:numPr>
        <w:spacing w:before="240"/>
        <w:jc w:val="both"/>
        <w:rPr>
          <w:sz w:val="20"/>
        </w:rPr>
      </w:pPr>
      <w:r>
        <w:rPr>
          <w:sz w:val="20"/>
        </w:rPr>
        <w:t>W</w:t>
      </w:r>
      <w:r w:rsidR="003A2F16">
        <w:rPr>
          <w:sz w:val="20"/>
        </w:rPr>
        <w:t>ork</w:t>
      </w:r>
      <w:r w:rsidR="00037304">
        <w:rPr>
          <w:sz w:val="20"/>
        </w:rPr>
        <w:t>ed</w:t>
      </w:r>
      <w:r w:rsidR="00103CB3">
        <w:rPr>
          <w:sz w:val="20"/>
        </w:rPr>
        <w:t xml:space="preserve"> as an </w:t>
      </w:r>
      <w:r w:rsidR="00AD4F23">
        <w:rPr>
          <w:sz w:val="20"/>
        </w:rPr>
        <w:t xml:space="preserve">Project Engineer </w:t>
      </w:r>
      <w:r w:rsidR="00756F3E">
        <w:rPr>
          <w:sz w:val="20"/>
        </w:rPr>
        <w:t xml:space="preserve">in </w:t>
      </w:r>
      <w:r w:rsidR="00230C6D">
        <w:rPr>
          <w:sz w:val="20"/>
        </w:rPr>
        <w:t xml:space="preserve">HPL Smart prepaid </w:t>
      </w:r>
      <w:r w:rsidR="00CD015E">
        <w:rPr>
          <w:sz w:val="20"/>
        </w:rPr>
        <w:t>meters project</w:t>
      </w:r>
      <w:r w:rsidR="009F0B48">
        <w:rPr>
          <w:sz w:val="20"/>
        </w:rPr>
        <w:t xml:space="preserve"> </w:t>
      </w:r>
      <w:r w:rsidR="005228D6">
        <w:rPr>
          <w:sz w:val="20"/>
        </w:rPr>
        <w:t>Telangana</w:t>
      </w:r>
      <w:r w:rsidR="009F0B48">
        <w:rPr>
          <w:sz w:val="20"/>
        </w:rPr>
        <w:t xml:space="preserve"> </w:t>
      </w:r>
      <w:r w:rsidR="005228D6">
        <w:rPr>
          <w:sz w:val="20"/>
        </w:rPr>
        <w:t>with</w:t>
      </w:r>
      <w:r w:rsidR="009F0B48">
        <w:rPr>
          <w:sz w:val="20"/>
        </w:rPr>
        <w:t xml:space="preserve"> </w:t>
      </w:r>
      <w:r w:rsidR="00895043">
        <w:rPr>
          <w:b/>
          <w:sz w:val="20"/>
        </w:rPr>
        <w:t>HPL</w:t>
      </w:r>
      <w:r w:rsidR="00680D2B">
        <w:rPr>
          <w:b/>
          <w:sz w:val="20"/>
        </w:rPr>
        <w:t>ELE AND POWER LTD. Through</w:t>
      </w:r>
      <w:r w:rsidR="009F0B48">
        <w:rPr>
          <w:b/>
          <w:sz w:val="20"/>
        </w:rPr>
        <w:t xml:space="preserve"> </w:t>
      </w:r>
      <w:r w:rsidR="00416702">
        <w:rPr>
          <w:sz w:val="20"/>
        </w:rPr>
        <w:t xml:space="preserve">consultancy RP ASSOCIATE </w:t>
      </w:r>
      <w:r w:rsidR="003A2F16" w:rsidRPr="00CD015E">
        <w:rPr>
          <w:sz w:val="20"/>
        </w:rPr>
        <w:t xml:space="preserve">from </w:t>
      </w:r>
      <w:r w:rsidR="00EC01C9">
        <w:rPr>
          <w:sz w:val="20"/>
        </w:rPr>
        <w:t>JAN-202</w:t>
      </w:r>
      <w:r w:rsidR="003A2F16" w:rsidRPr="00CD015E">
        <w:rPr>
          <w:sz w:val="20"/>
        </w:rPr>
        <w:t xml:space="preserve">2 to </w:t>
      </w:r>
      <w:r w:rsidR="00EC01C9">
        <w:rPr>
          <w:sz w:val="20"/>
        </w:rPr>
        <w:t>Mar</w:t>
      </w:r>
      <w:r w:rsidR="003A2F16" w:rsidRPr="00CD015E">
        <w:rPr>
          <w:sz w:val="20"/>
        </w:rPr>
        <w:t xml:space="preserve"> 202</w:t>
      </w:r>
      <w:r w:rsidR="00EC01C9">
        <w:rPr>
          <w:sz w:val="20"/>
        </w:rPr>
        <w:t>3</w:t>
      </w:r>
      <w:r w:rsidR="003A2F16" w:rsidRPr="00CD015E">
        <w:rPr>
          <w:sz w:val="20"/>
        </w:rPr>
        <w:t>.</w:t>
      </w:r>
    </w:p>
    <w:p w14:paraId="7EB54A17" w14:textId="77777777" w:rsidR="00F148D9" w:rsidRDefault="003A2F16">
      <w:pPr>
        <w:numPr>
          <w:ilvl w:val="0"/>
          <w:numId w:val="2"/>
        </w:numPr>
        <w:spacing w:before="240"/>
        <w:jc w:val="both"/>
        <w:rPr>
          <w:sz w:val="20"/>
        </w:rPr>
      </w:pPr>
      <w:r>
        <w:rPr>
          <w:sz w:val="20"/>
        </w:rPr>
        <w:t>Worked</w:t>
      </w:r>
      <w:r w:rsidR="00CC4294">
        <w:rPr>
          <w:sz w:val="20"/>
        </w:rPr>
        <w:t xml:space="preserve"> as an Sr. Engineer </w:t>
      </w:r>
      <w:r w:rsidR="00CC4294">
        <w:rPr>
          <w:b/>
          <w:sz w:val="20"/>
        </w:rPr>
        <w:t>at</w:t>
      </w:r>
      <w:r w:rsidR="009F0B48">
        <w:rPr>
          <w:b/>
          <w:sz w:val="20"/>
        </w:rPr>
        <w:t xml:space="preserve"> </w:t>
      </w:r>
      <w:r w:rsidR="00CC4294">
        <w:rPr>
          <w:b/>
          <w:sz w:val="20"/>
        </w:rPr>
        <w:t>ANALOGICS TECH INDIA LTD</w:t>
      </w:r>
      <w:r w:rsidR="00CC4294">
        <w:rPr>
          <w:sz w:val="20"/>
        </w:rPr>
        <w:t xml:space="preserve">. from JULY 2016 to </w:t>
      </w:r>
      <w:r w:rsidR="004446D2">
        <w:rPr>
          <w:sz w:val="20"/>
        </w:rPr>
        <w:t>Oct</w:t>
      </w:r>
      <w:r w:rsidR="00F23C01">
        <w:rPr>
          <w:sz w:val="20"/>
        </w:rPr>
        <w:t>2021.</w:t>
      </w:r>
    </w:p>
    <w:p w14:paraId="0BE8432E" w14:textId="77777777" w:rsidR="00F148D9" w:rsidRPr="003A2F16" w:rsidRDefault="00CC4294" w:rsidP="003A2F16">
      <w:pPr>
        <w:numPr>
          <w:ilvl w:val="0"/>
          <w:numId w:val="2"/>
        </w:numPr>
        <w:spacing w:before="240"/>
        <w:jc w:val="both"/>
        <w:rPr>
          <w:sz w:val="20"/>
        </w:rPr>
      </w:pPr>
      <w:r w:rsidRPr="003A2F16">
        <w:rPr>
          <w:sz w:val="20"/>
        </w:rPr>
        <w:t xml:space="preserve">Worked as an Firmware Engineer (Embedded)at </w:t>
      </w:r>
      <w:r w:rsidRPr="003A2F16">
        <w:rPr>
          <w:b/>
          <w:sz w:val="20"/>
        </w:rPr>
        <w:t>AMITECH(INDIA) PVT LTD</w:t>
      </w:r>
      <w:r w:rsidRPr="003A2F16">
        <w:rPr>
          <w:sz w:val="20"/>
        </w:rPr>
        <w:t>. from OCT 2011 to May 2016.</w:t>
      </w:r>
    </w:p>
    <w:p w14:paraId="6865E1B3" w14:textId="77777777" w:rsidR="00F148D9" w:rsidRDefault="00CC4294">
      <w:pPr>
        <w:numPr>
          <w:ilvl w:val="0"/>
          <w:numId w:val="2"/>
        </w:numPr>
        <w:rPr>
          <w:sz w:val="20"/>
        </w:rPr>
      </w:pPr>
      <w:r>
        <w:rPr>
          <w:sz w:val="20"/>
        </w:rPr>
        <w:t xml:space="preserve">Worked as an Engineer (Embedded)at </w:t>
      </w:r>
      <w:r>
        <w:rPr>
          <w:b/>
          <w:sz w:val="20"/>
        </w:rPr>
        <w:t>ESSEN ELECTRONIC SYSTEM PVT LTD</w:t>
      </w:r>
      <w:r>
        <w:rPr>
          <w:sz w:val="20"/>
        </w:rPr>
        <w:t>. from April 2011 to Oct 2011.</w:t>
      </w:r>
    </w:p>
    <w:p w14:paraId="27906D64" w14:textId="77777777" w:rsidR="00F148D9" w:rsidRDefault="00CC4294">
      <w:pPr>
        <w:numPr>
          <w:ilvl w:val="0"/>
          <w:numId w:val="2"/>
        </w:numPr>
        <w:jc w:val="both"/>
        <w:rPr>
          <w:sz w:val="20"/>
        </w:rPr>
      </w:pPr>
      <w:r>
        <w:rPr>
          <w:sz w:val="20"/>
        </w:rPr>
        <w:t xml:space="preserve">Worked as an Engineer (Embedded)at </w:t>
      </w:r>
      <w:r>
        <w:rPr>
          <w:b/>
          <w:sz w:val="20"/>
        </w:rPr>
        <w:t>ICSA-(INDIA) LTD</w:t>
      </w:r>
      <w:r>
        <w:rPr>
          <w:sz w:val="20"/>
        </w:rPr>
        <w:t xml:space="preserve"> from April 2007 to March 2011.</w:t>
      </w:r>
    </w:p>
    <w:p w14:paraId="6AC1553D" w14:textId="77777777" w:rsidR="00F148D9" w:rsidRDefault="00CC4294">
      <w:pPr>
        <w:numPr>
          <w:ilvl w:val="0"/>
          <w:numId w:val="2"/>
        </w:numPr>
        <w:rPr>
          <w:sz w:val="20"/>
        </w:rPr>
      </w:pPr>
      <w:r>
        <w:rPr>
          <w:sz w:val="20"/>
        </w:rPr>
        <w:t>Worked as</w:t>
      </w:r>
      <w:r w:rsidR="009F0B48">
        <w:rPr>
          <w:sz w:val="20"/>
        </w:rPr>
        <w:t xml:space="preserve"> </w:t>
      </w:r>
      <w:r>
        <w:rPr>
          <w:sz w:val="20"/>
        </w:rPr>
        <w:t xml:space="preserve">Embedded Engineer trainee in </w:t>
      </w:r>
      <w:proofErr w:type="spellStart"/>
      <w:r>
        <w:rPr>
          <w:b/>
          <w:sz w:val="20"/>
        </w:rPr>
        <w:t>IvisionSofTech</w:t>
      </w:r>
      <w:proofErr w:type="spellEnd"/>
      <w:r>
        <w:rPr>
          <w:sz w:val="20"/>
        </w:rPr>
        <w:t>., Bangalore from Jan 2006 to March 2007.</w:t>
      </w:r>
    </w:p>
    <w:p w14:paraId="15F0030B" w14:textId="77777777" w:rsidR="00F148D9" w:rsidRDefault="00CC4294">
      <w:pPr>
        <w:numPr>
          <w:ilvl w:val="0"/>
          <w:numId w:val="2"/>
        </w:numPr>
        <w:jc w:val="both"/>
        <w:rPr>
          <w:sz w:val="20"/>
        </w:rPr>
      </w:pPr>
      <w:r>
        <w:rPr>
          <w:sz w:val="20"/>
        </w:rPr>
        <w:t>Trainee Program done in Embedded System Development based application testing in ISD at E.C.I.L in Hyderabad.</w:t>
      </w:r>
    </w:p>
    <w:p w14:paraId="33B17678" w14:textId="77777777" w:rsidR="00F148D9" w:rsidRDefault="00F148D9">
      <w:pPr>
        <w:ind w:left="360"/>
        <w:jc w:val="both"/>
        <w:rPr>
          <w:sz w:val="20"/>
        </w:rPr>
      </w:pPr>
    </w:p>
    <w:p w14:paraId="3A1A9949" w14:textId="77777777" w:rsidR="00F148D9" w:rsidRDefault="00F148D9">
      <w:pPr>
        <w:ind w:left="360"/>
        <w:jc w:val="both"/>
        <w:rPr>
          <w:sz w:val="20"/>
        </w:rPr>
      </w:pPr>
    </w:p>
    <w:p w14:paraId="29774822" w14:textId="77777777" w:rsidR="00F148D9" w:rsidRDefault="00CC4294">
      <w:pPr>
        <w:shd w:val="clear" w:color="auto" w:fill="C0C0C0"/>
        <w:rPr>
          <w:b/>
          <w:sz w:val="20"/>
        </w:rPr>
      </w:pPr>
      <w:r>
        <w:rPr>
          <w:b/>
          <w:sz w:val="20"/>
        </w:rPr>
        <w:t>SKILLS:</w:t>
      </w:r>
    </w:p>
    <w:p w14:paraId="6017062F" w14:textId="77777777" w:rsidR="00F148D9" w:rsidRDefault="00CC4294">
      <w:pPr>
        <w:tabs>
          <w:tab w:val="left" w:pos="360"/>
          <w:tab w:val="left" w:pos="2880"/>
        </w:tabs>
        <w:spacing w:before="100" w:line="260" w:lineRule="atLeast"/>
        <w:rPr>
          <w:sz w:val="20"/>
        </w:rPr>
      </w:pPr>
      <w:r>
        <w:rPr>
          <w:sz w:val="20"/>
        </w:rPr>
        <w:t xml:space="preserve">Compiler                            :  </w:t>
      </w:r>
      <w:proofErr w:type="spellStart"/>
      <w:r>
        <w:rPr>
          <w:sz w:val="20"/>
        </w:rPr>
        <w:t>Keil</w:t>
      </w:r>
      <w:proofErr w:type="spellEnd"/>
      <w:r>
        <w:rPr>
          <w:sz w:val="20"/>
        </w:rPr>
        <w:t xml:space="preserve"> ’C’, </w:t>
      </w:r>
      <w:proofErr w:type="spellStart"/>
      <w:r>
        <w:rPr>
          <w:sz w:val="20"/>
        </w:rPr>
        <w:t>Hitec</w:t>
      </w:r>
      <w:proofErr w:type="spellEnd"/>
      <w:r>
        <w:rPr>
          <w:sz w:val="20"/>
        </w:rPr>
        <w:t xml:space="preserve"> ‘c’.</w:t>
      </w:r>
    </w:p>
    <w:p w14:paraId="6E551E00" w14:textId="77777777" w:rsidR="00F148D9" w:rsidRDefault="00CC4294">
      <w:pPr>
        <w:rPr>
          <w:rFonts w:cs="Arial"/>
          <w:sz w:val="20"/>
        </w:rPr>
      </w:pPr>
      <w:r>
        <w:rPr>
          <w:sz w:val="20"/>
        </w:rPr>
        <w:t xml:space="preserve">Debugger                           :  ULINK-2, </w:t>
      </w:r>
      <w:r>
        <w:rPr>
          <w:rFonts w:cs="Arial"/>
          <w:sz w:val="20"/>
        </w:rPr>
        <w:t>KEIL IDE</w:t>
      </w:r>
      <w:r w:rsidR="00EB6CCB">
        <w:rPr>
          <w:rFonts w:cs="Arial"/>
          <w:sz w:val="20"/>
        </w:rPr>
        <w:t>5,</w:t>
      </w:r>
      <w:r>
        <w:rPr>
          <w:rFonts w:cs="Arial"/>
          <w:sz w:val="20"/>
        </w:rPr>
        <w:t xml:space="preserve"> MPLAB, Silicon lab</w:t>
      </w:r>
    </w:p>
    <w:p w14:paraId="526CD98A" w14:textId="77777777" w:rsidR="00F148D9" w:rsidRDefault="00CC4294">
      <w:pPr>
        <w:rPr>
          <w:sz w:val="20"/>
        </w:rPr>
      </w:pPr>
      <w:r>
        <w:rPr>
          <w:sz w:val="20"/>
        </w:rPr>
        <w:t xml:space="preserve">Emulator                            :  </w:t>
      </w:r>
      <w:proofErr w:type="spellStart"/>
      <w:r>
        <w:rPr>
          <w:sz w:val="20"/>
        </w:rPr>
        <w:t>Wavecom</w:t>
      </w:r>
      <w:proofErr w:type="spellEnd"/>
      <w:r>
        <w:rPr>
          <w:sz w:val="20"/>
        </w:rPr>
        <w:t xml:space="preserve"> Terminal Emulator, </w:t>
      </w:r>
      <w:proofErr w:type="spellStart"/>
      <w:r>
        <w:rPr>
          <w:sz w:val="20"/>
        </w:rPr>
        <w:t>MPlab</w:t>
      </w:r>
      <w:proofErr w:type="spellEnd"/>
      <w:r>
        <w:rPr>
          <w:sz w:val="20"/>
        </w:rPr>
        <w:t xml:space="preserve"> ICE.</w:t>
      </w:r>
    </w:p>
    <w:p w14:paraId="34E2606B" w14:textId="77777777" w:rsidR="00F148D9" w:rsidRDefault="00CC4294">
      <w:pPr>
        <w:tabs>
          <w:tab w:val="left" w:pos="0"/>
          <w:tab w:val="left" w:pos="360"/>
          <w:tab w:val="left" w:pos="2880"/>
        </w:tabs>
        <w:spacing w:before="100" w:line="260" w:lineRule="atLeast"/>
        <w:rPr>
          <w:sz w:val="20"/>
        </w:rPr>
      </w:pPr>
      <w:r>
        <w:rPr>
          <w:sz w:val="20"/>
        </w:rPr>
        <w:t>Languages</w:t>
      </w:r>
      <w:r>
        <w:rPr>
          <w:sz w:val="20"/>
        </w:rPr>
        <w:tab/>
        <w:t xml:space="preserve">: C, embedded c, Assembly Level language (8085, 8086, </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8051)</w:t>
      </w:r>
    </w:p>
    <w:p w14:paraId="6B99C82D" w14:textId="77777777" w:rsidR="00F148D9" w:rsidRDefault="00CC4294">
      <w:pPr>
        <w:rPr>
          <w:sz w:val="20"/>
        </w:rPr>
      </w:pPr>
      <w:r>
        <w:rPr>
          <w:sz w:val="20"/>
        </w:rPr>
        <w:t xml:space="preserve">Micro Controllers                 : ARM- LPC 2214/2368/2106, PIC-16F877, PIC-18F452, </w:t>
      </w:r>
    </w:p>
    <w:p w14:paraId="05A1685A" w14:textId="77777777" w:rsidR="00F148D9" w:rsidRDefault="00CC4294">
      <w:pPr>
        <w:rPr>
          <w:sz w:val="20"/>
        </w:rPr>
      </w:pPr>
      <w:r>
        <w:rPr>
          <w:sz w:val="20"/>
        </w:rPr>
        <w:t>ATMEL-AT89S52, AT89C51, MSP430F47197.</w:t>
      </w:r>
    </w:p>
    <w:p w14:paraId="1C2CFDDE" w14:textId="77777777" w:rsidR="00F148D9" w:rsidRDefault="00CC4294">
      <w:pPr>
        <w:spacing w:before="120" w:after="120"/>
        <w:rPr>
          <w:sz w:val="20"/>
        </w:rPr>
      </w:pPr>
      <w:r>
        <w:rPr>
          <w:sz w:val="20"/>
        </w:rPr>
        <w:t>Wireless Technologies</w:t>
      </w:r>
      <w:r>
        <w:rPr>
          <w:sz w:val="20"/>
        </w:rPr>
        <w:tab/>
        <w:t>: GSM/ GPRS.</w:t>
      </w:r>
    </w:p>
    <w:p w14:paraId="0513F7D5" w14:textId="77777777" w:rsidR="00F148D9" w:rsidRDefault="00CC4294">
      <w:pPr>
        <w:shd w:val="clear" w:color="auto" w:fill="FFFFFF"/>
        <w:spacing w:before="120" w:after="120"/>
        <w:ind w:left="3600" w:hanging="3600"/>
        <w:rPr>
          <w:rFonts w:cs="Calibri"/>
          <w:color w:val="000000"/>
          <w:sz w:val="20"/>
        </w:rPr>
      </w:pPr>
      <w:proofErr w:type="spellStart"/>
      <w:r>
        <w:rPr>
          <w:rFonts w:cs="Calibri"/>
          <w:color w:val="000000"/>
          <w:sz w:val="20"/>
        </w:rPr>
        <w:t>ProtocolAnalyzer</w:t>
      </w:r>
      <w:proofErr w:type="spellEnd"/>
      <w:r>
        <w:rPr>
          <w:rFonts w:cs="Calibri"/>
          <w:color w:val="000000"/>
          <w:sz w:val="20"/>
        </w:rPr>
        <w:t>:  Modbus , Dock light, Serial port monitor, Hyper Terminal.</w:t>
      </w:r>
    </w:p>
    <w:p w14:paraId="6A17531C" w14:textId="77777777" w:rsidR="00F148D9" w:rsidRDefault="00CC4294">
      <w:pPr>
        <w:spacing w:before="120" w:after="120"/>
        <w:rPr>
          <w:sz w:val="20"/>
        </w:rPr>
      </w:pPr>
      <w:r>
        <w:rPr>
          <w:sz w:val="20"/>
        </w:rPr>
        <w:t xml:space="preserve">Tools </w:t>
      </w:r>
      <w:r>
        <w:rPr>
          <w:sz w:val="20"/>
        </w:rPr>
        <w:tab/>
      </w:r>
      <w:r>
        <w:rPr>
          <w:sz w:val="20"/>
        </w:rPr>
        <w:tab/>
      </w:r>
      <w:r>
        <w:rPr>
          <w:sz w:val="20"/>
        </w:rPr>
        <w:tab/>
        <w:t xml:space="preserve">          : ORCAD 9.0, ORCAD10, PSPICE</w:t>
      </w:r>
    </w:p>
    <w:p w14:paraId="1BDC43DF" w14:textId="77777777" w:rsidR="00F148D9" w:rsidRDefault="00CC4294">
      <w:pPr>
        <w:tabs>
          <w:tab w:val="left" w:pos="360"/>
        </w:tabs>
        <w:spacing w:line="360" w:lineRule="auto"/>
        <w:jc w:val="both"/>
        <w:rPr>
          <w:sz w:val="20"/>
        </w:rPr>
      </w:pPr>
      <w:r>
        <w:rPr>
          <w:sz w:val="20"/>
        </w:rPr>
        <w:t>Protocols                         : RS-232, RS-485, SPI, I2C</w:t>
      </w:r>
      <w:r w:rsidR="003A7EF9">
        <w:rPr>
          <w:sz w:val="20"/>
        </w:rPr>
        <w:t>, CAN 2.0B</w:t>
      </w:r>
      <w:r>
        <w:rPr>
          <w:sz w:val="20"/>
        </w:rPr>
        <w:t>.</w:t>
      </w:r>
    </w:p>
    <w:p w14:paraId="6C248EA9" w14:textId="77777777" w:rsidR="00F148D9" w:rsidRDefault="00CC4294">
      <w:pPr>
        <w:shd w:val="clear" w:color="auto" w:fill="C0C0C0"/>
        <w:rPr>
          <w:b/>
          <w:sz w:val="20"/>
        </w:rPr>
      </w:pPr>
      <w:r>
        <w:rPr>
          <w:b/>
          <w:sz w:val="20"/>
        </w:rPr>
        <w:t>EDUCATIONAL PROFILE:</w:t>
      </w:r>
    </w:p>
    <w:p w14:paraId="5181E2A1" w14:textId="77777777" w:rsidR="00F148D9" w:rsidRDefault="00CC4294">
      <w:pPr>
        <w:ind w:left="720" w:hanging="360"/>
        <w:rPr>
          <w:sz w:val="20"/>
        </w:rPr>
      </w:pPr>
      <w:proofErr w:type="spellStart"/>
      <w:r>
        <w:rPr>
          <w:sz w:val="20"/>
        </w:rPr>
        <w:t>M.Sc</w:t>
      </w:r>
      <w:proofErr w:type="spellEnd"/>
      <w:r>
        <w:rPr>
          <w:sz w:val="20"/>
        </w:rPr>
        <w:t xml:space="preserve"> (Electronics) from T.J.P.S COLLEGE </w:t>
      </w:r>
      <w:proofErr w:type="spellStart"/>
      <w:r>
        <w:rPr>
          <w:sz w:val="20"/>
        </w:rPr>
        <w:t>Nagarjuna</w:t>
      </w:r>
      <w:proofErr w:type="spellEnd"/>
      <w:r>
        <w:rPr>
          <w:sz w:val="20"/>
        </w:rPr>
        <w:t xml:space="preserve"> University, Guntur, Andhra Pradesh with Aggregate of 73%. </w:t>
      </w:r>
    </w:p>
    <w:p w14:paraId="7EE01047" w14:textId="77777777" w:rsidR="00F148D9" w:rsidRDefault="00F148D9">
      <w:pPr>
        <w:ind w:left="360"/>
        <w:rPr>
          <w:sz w:val="16"/>
        </w:rPr>
      </w:pPr>
    </w:p>
    <w:p w14:paraId="74DD732B" w14:textId="77777777" w:rsidR="00F148D9" w:rsidRDefault="00CC4294">
      <w:pPr>
        <w:shd w:val="clear" w:color="auto" w:fill="C0C0C0"/>
        <w:tabs>
          <w:tab w:val="left" w:pos="8310"/>
        </w:tabs>
        <w:ind w:firstLine="90"/>
        <w:rPr>
          <w:b/>
          <w:smallCaps/>
          <w:sz w:val="20"/>
        </w:rPr>
      </w:pPr>
      <w:r>
        <w:rPr>
          <w:b/>
          <w:smallCaps/>
          <w:sz w:val="20"/>
        </w:rPr>
        <w:t>PROJECT PROFILES:</w:t>
      </w:r>
      <w:r>
        <w:rPr>
          <w:b/>
          <w:smallCaps/>
          <w:sz w:val="20"/>
        </w:rPr>
        <w:tab/>
      </w:r>
    </w:p>
    <w:p w14:paraId="6E9830BB" w14:textId="77777777" w:rsidR="00F148D9" w:rsidRDefault="00F148D9">
      <w:pPr>
        <w:tabs>
          <w:tab w:val="center" w:pos="4500"/>
        </w:tabs>
        <w:spacing w:line="360" w:lineRule="auto"/>
        <w:jc w:val="both"/>
        <w:rPr>
          <w:b/>
          <w:sz w:val="20"/>
          <w:u w:val="single"/>
        </w:rPr>
      </w:pPr>
    </w:p>
    <w:p w14:paraId="5F92565D" w14:textId="77777777" w:rsidR="002A591A" w:rsidRDefault="002A591A" w:rsidP="002A591A">
      <w:pPr>
        <w:tabs>
          <w:tab w:val="center" w:pos="4500"/>
        </w:tabs>
        <w:spacing w:line="360" w:lineRule="auto"/>
        <w:jc w:val="both"/>
        <w:rPr>
          <w:b/>
          <w:sz w:val="20"/>
          <w:u w:val="single"/>
        </w:rPr>
      </w:pPr>
      <w:r>
        <w:rPr>
          <w:b/>
          <w:sz w:val="20"/>
          <w:u w:val="single"/>
        </w:rPr>
        <w:t>PROJECT PROFILE#1:</w:t>
      </w:r>
    </w:p>
    <w:p w14:paraId="0C08254D" w14:textId="77777777" w:rsidR="00FC7BCE" w:rsidRDefault="002A591A" w:rsidP="002A591A">
      <w:pPr>
        <w:spacing w:line="360" w:lineRule="auto"/>
        <w:jc w:val="both"/>
        <w:rPr>
          <w:b/>
          <w:sz w:val="20"/>
        </w:rPr>
      </w:pPr>
      <w:r>
        <w:rPr>
          <w:b/>
          <w:sz w:val="20"/>
        </w:rPr>
        <w:t>Project Title               :   EV’s Chargers CAN Based Models</w:t>
      </w:r>
    </w:p>
    <w:p w14:paraId="2F8BA396" w14:textId="77777777" w:rsidR="002A591A" w:rsidRDefault="00FC7BCE" w:rsidP="002A591A">
      <w:pPr>
        <w:spacing w:line="360" w:lineRule="auto"/>
        <w:jc w:val="both"/>
        <w:rPr>
          <w:b/>
          <w:sz w:val="20"/>
        </w:rPr>
      </w:pPr>
      <w:r>
        <w:rPr>
          <w:b/>
          <w:sz w:val="20"/>
        </w:rPr>
        <w:t>Charger Models       :</w:t>
      </w:r>
      <w:r w:rsidR="002A591A">
        <w:rPr>
          <w:b/>
          <w:sz w:val="20"/>
        </w:rPr>
        <w:t>4815/4820/6006/6015/6020/8410</w:t>
      </w:r>
      <w:r>
        <w:rPr>
          <w:b/>
          <w:sz w:val="20"/>
        </w:rPr>
        <w:t>/7015</w:t>
      </w:r>
      <w:r w:rsidR="002A591A">
        <w:rPr>
          <w:b/>
          <w:sz w:val="20"/>
        </w:rPr>
        <w:t>.</w:t>
      </w:r>
    </w:p>
    <w:p w14:paraId="1B0F7634" w14:textId="77777777" w:rsidR="002A591A" w:rsidRDefault="002A591A" w:rsidP="002A591A">
      <w:pPr>
        <w:spacing w:line="360" w:lineRule="auto"/>
        <w:jc w:val="both"/>
        <w:rPr>
          <w:sz w:val="20"/>
        </w:rPr>
      </w:pPr>
      <w:r>
        <w:rPr>
          <w:sz w:val="20"/>
        </w:rPr>
        <w:t xml:space="preserve">Client                          :  </w:t>
      </w:r>
      <w:proofErr w:type="spellStart"/>
      <w:r>
        <w:rPr>
          <w:sz w:val="20"/>
        </w:rPr>
        <w:t>Ipower</w:t>
      </w:r>
      <w:proofErr w:type="spellEnd"/>
      <w:r>
        <w:rPr>
          <w:sz w:val="20"/>
        </w:rPr>
        <w:t xml:space="preserve"> /</w:t>
      </w:r>
      <w:proofErr w:type="spellStart"/>
      <w:r>
        <w:rPr>
          <w:sz w:val="20"/>
        </w:rPr>
        <w:t>RedOn</w:t>
      </w:r>
      <w:proofErr w:type="spellEnd"/>
      <w:r w:rsidR="00667324">
        <w:rPr>
          <w:sz w:val="20"/>
        </w:rPr>
        <w:t>/</w:t>
      </w:r>
      <w:r w:rsidR="00160524">
        <w:rPr>
          <w:sz w:val="20"/>
        </w:rPr>
        <w:t xml:space="preserve">Race energy </w:t>
      </w:r>
    </w:p>
    <w:p w14:paraId="3B367205" w14:textId="77777777" w:rsidR="002A591A" w:rsidRDefault="002A591A" w:rsidP="002A591A">
      <w:pPr>
        <w:tabs>
          <w:tab w:val="left" w:pos="3210"/>
        </w:tabs>
        <w:spacing w:line="360" w:lineRule="auto"/>
        <w:jc w:val="both"/>
        <w:rPr>
          <w:color w:val="000000"/>
          <w:sz w:val="20"/>
          <w:lang w:val="en-GB"/>
        </w:rPr>
      </w:pPr>
      <w:r>
        <w:rPr>
          <w:sz w:val="20"/>
        </w:rPr>
        <w:t xml:space="preserve">Micro Controller Used   :  </w:t>
      </w:r>
      <w:r>
        <w:rPr>
          <w:color w:val="000000"/>
          <w:sz w:val="20"/>
          <w:lang w:val="en-GB"/>
        </w:rPr>
        <w:t>MM32</w:t>
      </w:r>
    </w:p>
    <w:p w14:paraId="32C10E72" w14:textId="77777777" w:rsidR="00363565" w:rsidRDefault="00363565" w:rsidP="002A591A">
      <w:pPr>
        <w:tabs>
          <w:tab w:val="left" w:pos="3210"/>
        </w:tabs>
        <w:spacing w:line="360" w:lineRule="auto"/>
        <w:jc w:val="both"/>
        <w:rPr>
          <w:sz w:val="20"/>
        </w:rPr>
      </w:pPr>
      <w:r>
        <w:rPr>
          <w:color w:val="000000"/>
          <w:sz w:val="20"/>
          <w:lang w:val="en-GB"/>
        </w:rPr>
        <w:t xml:space="preserve">Protocol                        : CAN 2.0B </w:t>
      </w:r>
      <w:r w:rsidR="00560958">
        <w:rPr>
          <w:color w:val="000000"/>
          <w:sz w:val="20"/>
          <w:lang w:val="en-GB"/>
        </w:rPr>
        <w:t>Matrix</w:t>
      </w:r>
    </w:p>
    <w:p w14:paraId="33540315" w14:textId="77777777" w:rsidR="002A591A" w:rsidRDefault="002A591A" w:rsidP="002A591A">
      <w:pPr>
        <w:rPr>
          <w:sz w:val="20"/>
        </w:rPr>
      </w:pPr>
      <w:r>
        <w:rPr>
          <w:sz w:val="20"/>
        </w:rPr>
        <w:t xml:space="preserve">Environment                :  </w:t>
      </w:r>
      <w:proofErr w:type="spellStart"/>
      <w:r>
        <w:rPr>
          <w:sz w:val="20"/>
        </w:rPr>
        <w:t>Keil</w:t>
      </w:r>
      <w:proofErr w:type="spellEnd"/>
      <w:r>
        <w:rPr>
          <w:sz w:val="20"/>
        </w:rPr>
        <w:t xml:space="preserve"> µVision5 IDE.</w:t>
      </w:r>
    </w:p>
    <w:p w14:paraId="39070409" w14:textId="77777777" w:rsidR="002A591A" w:rsidRDefault="002A591A" w:rsidP="002A591A">
      <w:pPr>
        <w:spacing w:line="360" w:lineRule="auto"/>
        <w:jc w:val="both"/>
        <w:rPr>
          <w:sz w:val="20"/>
        </w:rPr>
      </w:pPr>
      <w:r>
        <w:rPr>
          <w:sz w:val="20"/>
        </w:rPr>
        <w:t>Language Used            :  Embedded C</w:t>
      </w:r>
    </w:p>
    <w:p w14:paraId="5D32AB14" w14:textId="77777777" w:rsidR="002A591A" w:rsidRDefault="002A591A" w:rsidP="002A591A">
      <w:pPr>
        <w:spacing w:line="360" w:lineRule="auto"/>
        <w:jc w:val="both"/>
        <w:rPr>
          <w:sz w:val="16"/>
        </w:rPr>
      </w:pPr>
    </w:p>
    <w:p w14:paraId="7BDA07FC" w14:textId="77777777" w:rsidR="002A591A" w:rsidRDefault="002A591A" w:rsidP="002A591A">
      <w:pPr>
        <w:spacing w:after="120" w:line="288" w:lineRule="auto"/>
        <w:jc w:val="both"/>
        <w:rPr>
          <w:color w:val="000000"/>
          <w:sz w:val="20"/>
          <w:u w:val="single"/>
          <w:lang w:val="en-GB"/>
        </w:rPr>
      </w:pPr>
      <w:r>
        <w:rPr>
          <w:b/>
          <w:color w:val="000000"/>
          <w:sz w:val="20"/>
          <w:u w:val="single"/>
          <w:lang w:val="en-GB"/>
        </w:rPr>
        <w:t>Description</w:t>
      </w:r>
      <w:r>
        <w:rPr>
          <w:color w:val="000000"/>
          <w:sz w:val="20"/>
          <w:u w:val="single"/>
          <w:lang w:val="en-GB"/>
        </w:rPr>
        <w:t>:</w:t>
      </w:r>
    </w:p>
    <w:p w14:paraId="76715A0F" w14:textId="77777777" w:rsidR="00560958" w:rsidRDefault="002A591A" w:rsidP="002A591A">
      <w:pPr>
        <w:spacing w:after="120" w:line="288" w:lineRule="auto"/>
        <w:jc w:val="both"/>
        <w:rPr>
          <w:color w:val="000000"/>
          <w:sz w:val="20"/>
          <w:lang w:val="en-GB"/>
        </w:rPr>
      </w:pPr>
      <w:r>
        <w:rPr>
          <w:color w:val="000000"/>
          <w:sz w:val="20"/>
          <w:lang w:val="en-GB"/>
        </w:rPr>
        <w:tab/>
      </w:r>
      <w:r w:rsidR="00560958">
        <w:rPr>
          <w:color w:val="000000"/>
          <w:sz w:val="20"/>
          <w:lang w:val="en-GB"/>
        </w:rPr>
        <w:t xml:space="preserve">CAN protocol charger offers a CAN based EV’s charger with standardization and connected charger for high performance EV’s applications. </w:t>
      </w:r>
      <w:r w:rsidR="00485370">
        <w:rPr>
          <w:color w:val="000000"/>
          <w:sz w:val="20"/>
          <w:lang w:val="en-GB"/>
        </w:rPr>
        <w:t>Controller(MM32) sensing the various signals of chargers( current, voltage, battery voltage levels) accordingly sends the message to BMS (BATTERY MANAGEMENT SYSTEM) which is inbuilt</w:t>
      </w:r>
      <w:r w:rsidR="00FC7BCE">
        <w:rPr>
          <w:color w:val="000000"/>
          <w:sz w:val="20"/>
          <w:lang w:val="en-GB"/>
        </w:rPr>
        <w:t xml:space="preserve"> in a</w:t>
      </w:r>
      <w:r w:rsidR="00485370">
        <w:rPr>
          <w:color w:val="000000"/>
          <w:sz w:val="20"/>
          <w:lang w:val="en-GB"/>
        </w:rPr>
        <w:t xml:space="preserve"> Battery pack through 2 wire can protocol. BMS sends control message to charger every fixed interval. After receiving the </w:t>
      </w:r>
      <w:r w:rsidR="007B36DB">
        <w:rPr>
          <w:color w:val="000000"/>
          <w:sz w:val="20"/>
          <w:lang w:val="en-GB"/>
        </w:rPr>
        <w:t>message,</w:t>
      </w:r>
      <w:r w:rsidR="00485370">
        <w:rPr>
          <w:color w:val="000000"/>
          <w:sz w:val="20"/>
          <w:lang w:val="en-GB"/>
        </w:rPr>
        <w:t xml:space="preserve"> the ch</w:t>
      </w:r>
      <w:r w:rsidR="007B36DB">
        <w:rPr>
          <w:color w:val="000000"/>
          <w:sz w:val="20"/>
          <w:lang w:val="en-GB"/>
        </w:rPr>
        <w:t xml:space="preserve">arger arranges the working mode </w:t>
      </w:r>
      <w:proofErr w:type="spellStart"/>
      <w:r w:rsidR="007B36DB">
        <w:rPr>
          <w:color w:val="000000"/>
          <w:sz w:val="20"/>
          <w:lang w:val="en-GB"/>
        </w:rPr>
        <w:t>i.e</w:t>
      </w:r>
      <w:proofErr w:type="spellEnd"/>
      <w:r w:rsidR="007B36DB">
        <w:rPr>
          <w:color w:val="000000"/>
          <w:sz w:val="20"/>
          <w:lang w:val="en-GB"/>
        </w:rPr>
        <w:t xml:space="preserve"> o/p across the charger, according to the voltage/current of message data</w:t>
      </w:r>
      <w:r w:rsidR="00FC7BCE">
        <w:rPr>
          <w:color w:val="000000"/>
          <w:sz w:val="20"/>
          <w:lang w:val="en-GB"/>
        </w:rPr>
        <w:t>, with charging level indications</w:t>
      </w:r>
      <w:r w:rsidR="007B36DB">
        <w:rPr>
          <w:color w:val="000000"/>
          <w:sz w:val="20"/>
          <w:lang w:val="en-GB"/>
        </w:rPr>
        <w:t xml:space="preserve">. If it can’t receive data in certain interval between charger and BMS, charger stops the communication and charging of Battery with error state and same </w:t>
      </w:r>
      <w:r w:rsidR="00FC7BCE">
        <w:rPr>
          <w:color w:val="000000"/>
          <w:sz w:val="20"/>
          <w:lang w:val="en-GB"/>
        </w:rPr>
        <w:t xml:space="preserve">as </w:t>
      </w:r>
      <w:r w:rsidR="007B36DB">
        <w:rPr>
          <w:color w:val="000000"/>
          <w:sz w:val="20"/>
          <w:lang w:val="en-GB"/>
        </w:rPr>
        <w:t xml:space="preserve"> BMS.</w:t>
      </w:r>
      <w:r w:rsidR="00CB21E5">
        <w:rPr>
          <w:color w:val="000000"/>
          <w:sz w:val="20"/>
          <w:lang w:val="en-GB"/>
        </w:rPr>
        <w:t xml:space="preserve"> After full charge of battery pack, BMS sends message data to </w:t>
      </w:r>
      <w:r w:rsidR="00CF3F13">
        <w:rPr>
          <w:color w:val="000000"/>
          <w:sz w:val="20"/>
          <w:lang w:val="en-GB"/>
        </w:rPr>
        <w:t>charger,</w:t>
      </w:r>
      <w:r w:rsidR="00CB21E5">
        <w:rPr>
          <w:color w:val="000000"/>
          <w:sz w:val="20"/>
          <w:lang w:val="en-GB"/>
        </w:rPr>
        <w:t xml:space="preserve"> and charger stop charging of battery pack with indication</w:t>
      </w:r>
      <w:r w:rsidR="00CF3F13">
        <w:rPr>
          <w:color w:val="000000"/>
          <w:sz w:val="20"/>
          <w:lang w:val="en-GB"/>
        </w:rPr>
        <w:t>.</w:t>
      </w:r>
    </w:p>
    <w:p w14:paraId="7598F9E4" w14:textId="77777777" w:rsidR="002A591A" w:rsidRDefault="002A591A" w:rsidP="00FC7BCE">
      <w:pPr>
        <w:tabs>
          <w:tab w:val="left" w:pos="720"/>
        </w:tabs>
        <w:rPr>
          <w:sz w:val="20"/>
        </w:rPr>
      </w:pPr>
    </w:p>
    <w:p w14:paraId="08B79731" w14:textId="77777777" w:rsidR="002A591A" w:rsidRDefault="002A591A" w:rsidP="002A591A">
      <w:pPr>
        <w:tabs>
          <w:tab w:val="left" w:pos="720"/>
        </w:tabs>
        <w:ind w:left="720"/>
        <w:rPr>
          <w:sz w:val="20"/>
        </w:rPr>
      </w:pPr>
    </w:p>
    <w:p w14:paraId="062FF3EB" w14:textId="77777777" w:rsidR="002A591A" w:rsidRDefault="002A591A" w:rsidP="002A591A">
      <w:pPr>
        <w:tabs>
          <w:tab w:val="center" w:pos="4500"/>
        </w:tabs>
        <w:spacing w:line="360" w:lineRule="auto"/>
        <w:jc w:val="both"/>
        <w:rPr>
          <w:sz w:val="20"/>
        </w:rPr>
      </w:pPr>
      <w:r>
        <w:rPr>
          <w:sz w:val="20"/>
          <w:u w:val="single"/>
        </w:rPr>
        <w:t>Environment:</w:t>
      </w:r>
    </w:p>
    <w:p w14:paraId="78AD2BED" w14:textId="77777777" w:rsidR="002A591A" w:rsidRDefault="002A591A" w:rsidP="002A591A">
      <w:pPr>
        <w:tabs>
          <w:tab w:val="center" w:pos="4500"/>
        </w:tabs>
        <w:spacing w:line="360" w:lineRule="auto"/>
        <w:jc w:val="both"/>
        <w:rPr>
          <w:sz w:val="20"/>
        </w:rPr>
      </w:pPr>
      <w:r>
        <w:rPr>
          <w:sz w:val="20"/>
        </w:rPr>
        <w:t xml:space="preserve">C, Windows, </w:t>
      </w:r>
      <w:proofErr w:type="spellStart"/>
      <w:r>
        <w:rPr>
          <w:sz w:val="20"/>
        </w:rPr>
        <w:t>Keil</w:t>
      </w:r>
      <w:proofErr w:type="spellEnd"/>
      <w:r>
        <w:rPr>
          <w:sz w:val="20"/>
        </w:rPr>
        <w:t xml:space="preserve"> C Compiler, </w:t>
      </w:r>
      <w:r w:rsidR="00CF3F13">
        <w:rPr>
          <w:sz w:val="20"/>
        </w:rPr>
        <w:t xml:space="preserve">MM32 Debugger, </w:t>
      </w:r>
      <w:r>
        <w:rPr>
          <w:sz w:val="20"/>
        </w:rPr>
        <w:t xml:space="preserve"> Oscilloscope. </w:t>
      </w:r>
    </w:p>
    <w:p w14:paraId="267B0DB9" w14:textId="77777777" w:rsidR="002A591A" w:rsidRDefault="002A591A">
      <w:pPr>
        <w:tabs>
          <w:tab w:val="center" w:pos="4500"/>
        </w:tabs>
        <w:spacing w:line="360" w:lineRule="auto"/>
        <w:jc w:val="both"/>
        <w:rPr>
          <w:b/>
          <w:sz w:val="20"/>
          <w:u w:val="single"/>
        </w:rPr>
      </w:pPr>
    </w:p>
    <w:p w14:paraId="59CA37F7" w14:textId="77777777" w:rsidR="00C226D1" w:rsidRDefault="00C226D1" w:rsidP="00C226D1">
      <w:pPr>
        <w:tabs>
          <w:tab w:val="center" w:pos="4500"/>
        </w:tabs>
        <w:spacing w:line="360" w:lineRule="auto"/>
        <w:jc w:val="both"/>
        <w:rPr>
          <w:b/>
          <w:sz w:val="20"/>
          <w:u w:val="single"/>
        </w:rPr>
      </w:pPr>
      <w:r>
        <w:rPr>
          <w:b/>
          <w:sz w:val="20"/>
          <w:u w:val="single"/>
        </w:rPr>
        <w:t>PROJECT PROFILE#2:</w:t>
      </w:r>
    </w:p>
    <w:p w14:paraId="3DD1DCB1" w14:textId="77777777" w:rsidR="00C226D1" w:rsidRDefault="00C226D1" w:rsidP="00C226D1">
      <w:pPr>
        <w:spacing w:line="360" w:lineRule="auto"/>
        <w:jc w:val="both"/>
        <w:rPr>
          <w:b/>
          <w:sz w:val="20"/>
        </w:rPr>
      </w:pPr>
      <w:r>
        <w:rPr>
          <w:b/>
          <w:sz w:val="20"/>
        </w:rPr>
        <w:t xml:space="preserve">Project Title               :   AMR </w:t>
      </w:r>
      <w:r w:rsidR="00341512">
        <w:rPr>
          <w:b/>
          <w:sz w:val="20"/>
        </w:rPr>
        <w:t>(Advanced</w:t>
      </w:r>
      <w:r>
        <w:rPr>
          <w:b/>
          <w:sz w:val="20"/>
        </w:rPr>
        <w:t xml:space="preserve"> Meter Reading) device.</w:t>
      </w:r>
    </w:p>
    <w:p w14:paraId="370C4399" w14:textId="77777777" w:rsidR="00C226D1" w:rsidRDefault="00C226D1" w:rsidP="00C226D1">
      <w:pPr>
        <w:spacing w:line="360" w:lineRule="auto"/>
        <w:jc w:val="both"/>
        <w:rPr>
          <w:sz w:val="20"/>
        </w:rPr>
      </w:pPr>
      <w:r>
        <w:rPr>
          <w:sz w:val="20"/>
        </w:rPr>
        <w:t>Client                          :  TSSPDCL-HYD.</w:t>
      </w:r>
    </w:p>
    <w:p w14:paraId="6C8A217E" w14:textId="77777777" w:rsidR="00C226D1" w:rsidRDefault="00C226D1" w:rsidP="00C226D1">
      <w:pPr>
        <w:tabs>
          <w:tab w:val="left" w:pos="3210"/>
        </w:tabs>
        <w:spacing w:line="360" w:lineRule="auto"/>
        <w:jc w:val="both"/>
        <w:rPr>
          <w:sz w:val="20"/>
        </w:rPr>
      </w:pPr>
      <w:r>
        <w:rPr>
          <w:sz w:val="20"/>
        </w:rPr>
        <w:t xml:space="preserve">Micro Controller Used   :  </w:t>
      </w:r>
      <w:proofErr w:type="spellStart"/>
      <w:r w:rsidR="00341512">
        <w:rPr>
          <w:color w:val="000000"/>
          <w:sz w:val="20"/>
          <w:lang w:val="en-GB"/>
        </w:rPr>
        <w:t>Quectel</w:t>
      </w:r>
      <w:proofErr w:type="spellEnd"/>
      <w:r w:rsidR="00341512">
        <w:rPr>
          <w:color w:val="000000"/>
          <w:sz w:val="20"/>
          <w:lang w:val="en-GB"/>
        </w:rPr>
        <w:t xml:space="preserve"> in built CPU</w:t>
      </w:r>
    </w:p>
    <w:p w14:paraId="0A33C19C" w14:textId="77777777" w:rsidR="00C226D1" w:rsidRDefault="00C226D1" w:rsidP="00C226D1">
      <w:pPr>
        <w:rPr>
          <w:sz w:val="20"/>
        </w:rPr>
      </w:pPr>
      <w:r>
        <w:rPr>
          <w:sz w:val="20"/>
        </w:rPr>
        <w:t>Environment</w:t>
      </w:r>
      <w:r w:rsidR="00341512">
        <w:rPr>
          <w:sz w:val="20"/>
        </w:rPr>
        <w:t xml:space="preserve">                :  </w:t>
      </w:r>
      <w:proofErr w:type="spellStart"/>
      <w:r w:rsidR="00341512">
        <w:rPr>
          <w:sz w:val="20"/>
        </w:rPr>
        <w:t>Keil</w:t>
      </w:r>
      <w:proofErr w:type="spellEnd"/>
      <w:r w:rsidR="00341512">
        <w:rPr>
          <w:sz w:val="20"/>
        </w:rPr>
        <w:t xml:space="preserve"> µVision4</w:t>
      </w:r>
      <w:r>
        <w:rPr>
          <w:sz w:val="20"/>
        </w:rPr>
        <w:t xml:space="preserve"> IDE.</w:t>
      </w:r>
    </w:p>
    <w:p w14:paraId="7E972142" w14:textId="77777777" w:rsidR="00C226D1" w:rsidRDefault="00C226D1" w:rsidP="00C226D1">
      <w:pPr>
        <w:spacing w:line="360" w:lineRule="auto"/>
        <w:jc w:val="both"/>
        <w:rPr>
          <w:sz w:val="20"/>
        </w:rPr>
      </w:pPr>
      <w:r>
        <w:rPr>
          <w:sz w:val="20"/>
        </w:rPr>
        <w:t>Language Used            :  Embedded C</w:t>
      </w:r>
    </w:p>
    <w:p w14:paraId="06E3EBE6" w14:textId="77777777" w:rsidR="00C226D1" w:rsidRDefault="00C226D1" w:rsidP="00C226D1">
      <w:pPr>
        <w:spacing w:line="360" w:lineRule="auto"/>
        <w:jc w:val="both"/>
        <w:rPr>
          <w:sz w:val="16"/>
        </w:rPr>
      </w:pPr>
    </w:p>
    <w:p w14:paraId="70DD80E3" w14:textId="77777777" w:rsidR="00C226D1" w:rsidRDefault="00C226D1" w:rsidP="00C226D1">
      <w:pPr>
        <w:spacing w:after="120" w:line="288" w:lineRule="auto"/>
        <w:jc w:val="both"/>
        <w:rPr>
          <w:color w:val="000000"/>
          <w:sz w:val="20"/>
          <w:u w:val="single"/>
          <w:lang w:val="en-GB"/>
        </w:rPr>
      </w:pPr>
      <w:r>
        <w:rPr>
          <w:b/>
          <w:color w:val="000000"/>
          <w:sz w:val="20"/>
          <w:u w:val="single"/>
          <w:lang w:val="en-GB"/>
        </w:rPr>
        <w:t>Description</w:t>
      </w:r>
      <w:r>
        <w:rPr>
          <w:color w:val="000000"/>
          <w:sz w:val="20"/>
          <w:u w:val="single"/>
          <w:lang w:val="en-GB"/>
        </w:rPr>
        <w:t>:</w:t>
      </w:r>
    </w:p>
    <w:p w14:paraId="7CA6765A" w14:textId="77777777" w:rsidR="00C226D1" w:rsidRDefault="00C226D1" w:rsidP="00C226D1">
      <w:pPr>
        <w:spacing w:after="120" w:line="288" w:lineRule="auto"/>
        <w:jc w:val="both"/>
        <w:rPr>
          <w:color w:val="000000"/>
          <w:sz w:val="20"/>
          <w:lang w:val="en-GB"/>
        </w:rPr>
      </w:pPr>
      <w:r>
        <w:rPr>
          <w:color w:val="000000"/>
          <w:sz w:val="20"/>
          <w:lang w:val="en-GB"/>
        </w:rPr>
        <w:tab/>
        <w:t xml:space="preserve">AMR is a remote meter reading device built on powerful and sophisticated Microcontroller to monitor the electrical parameters of the electronic energy meter.                     There are two main modules in this device. The CPU module and the </w:t>
      </w:r>
      <w:r>
        <w:rPr>
          <w:b/>
          <w:color w:val="000000"/>
          <w:sz w:val="20"/>
          <w:lang w:val="en-GB"/>
        </w:rPr>
        <w:t>GSM</w:t>
      </w:r>
      <w:r>
        <w:rPr>
          <w:color w:val="000000"/>
          <w:sz w:val="20"/>
          <w:lang w:val="en-GB"/>
        </w:rPr>
        <w:t xml:space="preserve"> modem m</w:t>
      </w:r>
      <w:r w:rsidR="00341512">
        <w:rPr>
          <w:color w:val="000000"/>
          <w:sz w:val="20"/>
          <w:lang w:val="en-GB"/>
        </w:rPr>
        <w:t>odule. When CPU module is powered, which</w:t>
      </w:r>
      <w:r>
        <w:rPr>
          <w:color w:val="000000"/>
          <w:sz w:val="20"/>
          <w:lang w:val="en-GB"/>
        </w:rPr>
        <w:t xml:space="preserve"> does all the metering and the intelligent tamper calculations and detections. The GSM module is powered with </w:t>
      </w:r>
      <w:proofErr w:type="spellStart"/>
      <w:r w:rsidR="00760215">
        <w:rPr>
          <w:color w:val="000000"/>
          <w:sz w:val="20"/>
          <w:lang w:val="en-GB"/>
        </w:rPr>
        <w:t>Quectel</w:t>
      </w:r>
      <w:proofErr w:type="spellEnd"/>
      <w:r w:rsidR="00760215">
        <w:rPr>
          <w:color w:val="000000"/>
          <w:sz w:val="20"/>
          <w:lang w:val="en-GB"/>
        </w:rPr>
        <w:t xml:space="preserve"> 2g</w:t>
      </w:r>
      <w:r w:rsidR="002A591A">
        <w:rPr>
          <w:color w:val="000000"/>
          <w:sz w:val="20"/>
          <w:lang w:val="en-GB"/>
        </w:rPr>
        <w:t>/3g</w:t>
      </w:r>
      <w:r>
        <w:rPr>
          <w:color w:val="000000"/>
          <w:sz w:val="20"/>
          <w:lang w:val="en-GB"/>
        </w:rPr>
        <w:t xml:space="preserve">Modem which sends the entire instantaneous parameters, billing, load survey and Tamper data from the remote meter to base station using the SMS protocol. </w:t>
      </w:r>
    </w:p>
    <w:p w14:paraId="19175E7F" w14:textId="77777777" w:rsidR="00C226D1" w:rsidRDefault="00C226D1" w:rsidP="00C226D1">
      <w:pPr>
        <w:spacing w:after="120" w:line="288" w:lineRule="auto"/>
        <w:jc w:val="both"/>
        <w:rPr>
          <w:color w:val="000000"/>
          <w:sz w:val="20"/>
          <w:u w:val="single"/>
          <w:lang w:val="en-GB"/>
        </w:rPr>
      </w:pPr>
      <w:r>
        <w:rPr>
          <w:color w:val="000000"/>
          <w:sz w:val="20"/>
          <w:u w:val="single"/>
          <w:lang w:val="en-GB"/>
        </w:rPr>
        <w:t xml:space="preserve">Contributions: </w:t>
      </w:r>
    </w:p>
    <w:p w14:paraId="3090F518" w14:textId="77777777" w:rsidR="00C226D1" w:rsidRDefault="00C226D1" w:rsidP="00C226D1">
      <w:pPr>
        <w:numPr>
          <w:ilvl w:val="0"/>
          <w:numId w:val="1"/>
        </w:numPr>
        <w:tabs>
          <w:tab w:val="left" w:pos="720"/>
        </w:tabs>
        <w:spacing w:after="120" w:line="288" w:lineRule="auto"/>
        <w:jc w:val="both"/>
        <w:rPr>
          <w:color w:val="000000"/>
          <w:sz w:val="20"/>
          <w:lang w:val="en-GB"/>
        </w:rPr>
      </w:pPr>
      <w:r>
        <w:rPr>
          <w:color w:val="000000"/>
          <w:sz w:val="20"/>
          <w:lang w:val="en-GB"/>
        </w:rPr>
        <w:t xml:space="preserve">Primary involved in Developing &amp; Testing </w:t>
      </w:r>
      <w:r w:rsidR="00341512">
        <w:rPr>
          <w:color w:val="000000"/>
          <w:sz w:val="20"/>
          <w:lang w:val="en-GB"/>
        </w:rPr>
        <w:t>of AMR’s.</w:t>
      </w:r>
    </w:p>
    <w:p w14:paraId="44177415" w14:textId="77777777" w:rsidR="00C226D1" w:rsidRDefault="00C226D1" w:rsidP="00C226D1">
      <w:pPr>
        <w:numPr>
          <w:ilvl w:val="0"/>
          <w:numId w:val="1"/>
        </w:numPr>
        <w:rPr>
          <w:color w:val="000000"/>
          <w:sz w:val="20"/>
          <w:lang w:val="en-GB"/>
        </w:rPr>
      </w:pPr>
      <w:r>
        <w:rPr>
          <w:color w:val="000000"/>
          <w:sz w:val="20"/>
          <w:lang w:val="en-GB"/>
        </w:rPr>
        <w:t>Giving demonstrations to DICOMS across India.</w:t>
      </w:r>
    </w:p>
    <w:p w14:paraId="52CD25B7" w14:textId="0A50423D" w:rsidR="00C226D1" w:rsidRDefault="0094554B" w:rsidP="00C226D1">
      <w:pPr>
        <w:ind w:left="1080"/>
      </w:pPr>
      <w:r>
        <w:rPr>
          <w:color w:val="000000"/>
          <w:sz w:val="20"/>
          <w:lang w:val="en-GB"/>
        </w:rPr>
        <w:t>deliverables</w:t>
      </w:r>
    </w:p>
    <w:p w14:paraId="232CC063" w14:textId="596B740F" w:rsidR="00C226D1" w:rsidRPr="00341512" w:rsidRDefault="00C226D1" w:rsidP="00341512">
      <w:pPr>
        <w:spacing w:after="120" w:line="288" w:lineRule="auto"/>
        <w:jc w:val="both"/>
        <w:rPr>
          <w:color w:val="000000"/>
          <w:sz w:val="20"/>
          <w:lang w:val="en-GB"/>
        </w:rPr>
      </w:pPr>
      <w:r>
        <w:rPr>
          <w:color w:val="000000"/>
          <w:sz w:val="20"/>
          <w:lang w:val="en-GB"/>
        </w:rPr>
        <w:t>My Other responsibilities and includes</w:t>
      </w:r>
    </w:p>
    <w:p w14:paraId="06DD66D1" w14:textId="77777777" w:rsidR="00C226D1" w:rsidRDefault="00C226D1" w:rsidP="00341512">
      <w:pPr>
        <w:tabs>
          <w:tab w:val="left" w:pos="720"/>
        </w:tabs>
        <w:rPr>
          <w:sz w:val="20"/>
        </w:rPr>
      </w:pPr>
    </w:p>
    <w:p w14:paraId="76BE1306" w14:textId="77777777" w:rsidR="00C226D1" w:rsidRDefault="00C226D1" w:rsidP="00C226D1">
      <w:pPr>
        <w:numPr>
          <w:ilvl w:val="0"/>
          <w:numId w:val="4"/>
        </w:numPr>
        <w:rPr>
          <w:sz w:val="20"/>
        </w:rPr>
      </w:pPr>
      <w:r>
        <w:rPr>
          <w:sz w:val="20"/>
        </w:rPr>
        <w:t>Function test plan/validation plan</w:t>
      </w:r>
    </w:p>
    <w:p w14:paraId="74ECC8BC" w14:textId="77777777" w:rsidR="00C226D1" w:rsidRDefault="00C226D1" w:rsidP="00C226D1">
      <w:pPr>
        <w:numPr>
          <w:ilvl w:val="0"/>
          <w:numId w:val="4"/>
        </w:numPr>
        <w:rPr>
          <w:sz w:val="20"/>
        </w:rPr>
      </w:pPr>
      <w:r>
        <w:rPr>
          <w:sz w:val="20"/>
        </w:rPr>
        <w:t>Interacting with met</w:t>
      </w:r>
      <w:r w:rsidR="00341512">
        <w:rPr>
          <w:sz w:val="20"/>
        </w:rPr>
        <w:t>ering utilities</w:t>
      </w:r>
      <w:r>
        <w:rPr>
          <w:sz w:val="20"/>
        </w:rPr>
        <w:t>.</w:t>
      </w:r>
    </w:p>
    <w:p w14:paraId="3ADDC25E" w14:textId="77777777" w:rsidR="00341512" w:rsidRDefault="00341512" w:rsidP="00341512">
      <w:pPr>
        <w:tabs>
          <w:tab w:val="left" w:pos="720"/>
        </w:tabs>
        <w:ind w:left="720"/>
        <w:rPr>
          <w:sz w:val="20"/>
        </w:rPr>
      </w:pPr>
    </w:p>
    <w:p w14:paraId="6876638B" w14:textId="77777777" w:rsidR="00C226D1" w:rsidRDefault="00C226D1" w:rsidP="00C226D1">
      <w:pPr>
        <w:tabs>
          <w:tab w:val="center" w:pos="4500"/>
        </w:tabs>
        <w:spacing w:line="360" w:lineRule="auto"/>
        <w:jc w:val="both"/>
        <w:rPr>
          <w:sz w:val="20"/>
        </w:rPr>
      </w:pPr>
      <w:r>
        <w:rPr>
          <w:sz w:val="20"/>
          <w:u w:val="single"/>
        </w:rPr>
        <w:t>Environment:</w:t>
      </w:r>
    </w:p>
    <w:p w14:paraId="20D5ABB5" w14:textId="77777777" w:rsidR="00C226D1" w:rsidRDefault="00341512" w:rsidP="00C226D1">
      <w:pPr>
        <w:tabs>
          <w:tab w:val="center" w:pos="4500"/>
        </w:tabs>
        <w:spacing w:line="360" w:lineRule="auto"/>
        <w:jc w:val="both"/>
        <w:rPr>
          <w:sz w:val="20"/>
        </w:rPr>
      </w:pPr>
      <w:r>
        <w:rPr>
          <w:sz w:val="20"/>
        </w:rPr>
        <w:t>C</w:t>
      </w:r>
      <w:r w:rsidR="00C226D1">
        <w:rPr>
          <w:sz w:val="20"/>
        </w:rPr>
        <w:t xml:space="preserve">, Windows, </w:t>
      </w:r>
      <w:proofErr w:type="spellStart"/>
      <w:r w:rsidR="00C226D1">
        <w:rPr>
          <w:sz w:val="20"/>
        </w:rPr>
        <w:t>Keil</w:t>
      </w:r>
      <w:proofErr w:type="spellEnd"/>
      <w:r w:rsidR="00C226D1">
        <w:rPr>
          <w:sz w:val="20"/>
        </w:rPr>
        <w:t xml:space="preserve"> C Compiler, Debugger, ICE, Oscilloscope. </w:t>
      </w:r>
    </w:p>
    <w:p w14:paraId="4028FAEC" w14:textId="77777777" w:rsidR="00C226D1" w:rsidRDefault="00C226D1">
      <w:pPr>
        <w:tabs>
          <w:tab w:val="center" w:pos="4500"/>
        </w:tabs>
        <w:spacing w:line="360" w:lineRule="auto"/>
        <w:jc w:val="both"/>
        <w:rPr>
          <w:b/>
          <w:sz w:val="20"/>
          <w:u w:val="single"/>
        </w:rPr>
      </w:pPr>
    </w:p>
    <w:p w14:paraId="7F2F041A" w14:textId="77777777" w:rsidR="00C226D1" w:rsidRDefault="00C226D1">
      <w:pPr>
        <w:tabs>
          <w:tab w:val="center" w:pos="4500"/>
        </w:tabs>
        <w:spacing w:line="360" w:lineRule="auto"/>
        <w:jc w:val="both"/>
        <w:rPr>
          <w:b/>
          <w:sz w:val="20"/>
          <w:u w:val="single"/>
        </w:rPr>
      </w:pPr>
    </w:p>
    <w:p w14:paraId="49BD4784" w14:textId="77777777" w:rsidR="00F148D9" w:rsidRDefault="00CF3F13">
      <w:pPr>
        <w:tabs>
          <w:tab w:val="center" w:pos="4500"/>
        </w:tabs>
        <w:spacing w:line="360" w:lineRule="auto"/>
        <w:jc w:val="both"/>
        <w:rPr>
          <w:b/>
          <w:sz w:val="20"/>
          <w:u w:val="single"/>
        </w:rPr>
      </w:pPr>
      <w:r>
        <w:rPr>
          <w:b/>
          <w:sz w:val="20"/>
          <w:u w:val="single"/>
        </w:rPr>
        <w:t xml:space="preserve"> PROJECT PROFILE#3</w:t>
      </w:r>
      <w:r w:rsidR="00CC4294">
        <w:rPr>
          <w:b/>
          <w:sz w:val="20"/>
          <w:u w:val="single"/>
        </w:rPr>
        <w:t>:</w:t>
      </w:r>
    </w:p>
    <w:p w14:paraId="7D6D6658" w14:textId="77777777" w:rsidR="00F148D9" w:rsidRDefault="00CC4294">
      <w:pPr>
        <w:spacing w:line="360" w:lineRule="auto"/>
        <w:jc w:val="both"/>
        <w:rPr>
          <w:b/>
          <w:sz w:val="20"/>
        </w:rPr>
      </w:pPr>
      <w:r>
        <w:rPr>
          <w:b/>
          <w:sz w:val="20"/>
        </w:rPr>
        <w:t>Project Title               :   NETWORK TIME DISPLAY (NTD).</w:t>
      </w:r>
    </w:p>
    <w:p w14:paraId="68FC448A" w14:textId="77777777" w:rsidR="00F148D9" w:rsidRDefault="00CC4294">
      <w:pPr>
        <w:spacing w:line="360" w:lineRule="auto"/>
        <w:jc w:val="both"/>
        <w:rPr>
          <w:sz w:val="20"/>
        </w:rPr>
      </w:pPr>
      <w:r>
        <w:rPr>
          <w:sz w:val="20"/>
        </w:rPr>
        <w:t>Client                          : IACCS, INDIAN AIR FORCE.</w:t>
      </w:r>
    </w:p>
    <w:p w14:paraId="30DE44AA" w14:textId="77777777" w:rsidR="00F148D9" w:rsidRDefault="00CC4294">
      <w:pPr>
        <w:tabs>
          <w:tab w:val="left" w:pos="3210"/>
        </w:tabs>
        <w:spacing w:line="360" w:lineRule="auto"/>
        <w:jc w:val="both"/>
        <w:rPr>
          <w:sz w:val="20"/>
        </w:rPr>
      </w:pPr>
      <w:r>
        <w:rPr>
          <w:sz w:val="20"/>
        </w:rPr>
        <w:t>Micro Controller Used   :  LPC932.</w:t>
      </w:r>
    </w:p>
    <w:p w14:paraId="59FD0220" w14:textId="77777777" w:rsidR="00F148D9" w:rsidRDefault="00CC4294">
      <w:pPr>
        <w:tabs>
          <w:tab w:val="left" w:pos="3210"/>
        </w:tabs>
        <w:spacing w:line="360" w:lineRule="auto"/>
        <w:jc w:val="both"/>
        <w:rPr>
          <w:sz w:val="20"/>
        </w:rPr>
      </w:pPr>
      <w:r>
        <w:rPr>
          <w:sz w:val="20"/>
        </w:rPr>
        <w:t>PROTOCOL                  : SNTP.</w:t>
      </w:r>
    </w:p>
    <w:p w14:paraId="5A4773B2" w14:textId="77777777" w:rsidR="00F148D9" w:rsidRDefault="00CC4294">
      <w:pPr>
        <w:tabs>
          <w:tab w:val="left" w:pos="3210"/>
        </w:tabs>
        <w:spacing w:line="360" w:lineRule="auto"/>
        <w:jc w:val="both"/>
        <w:rPr>
          <w:sz w:val="20"/>
        </w:rPr>
      </w:pPr>
      <w:r>
        <w:rPr>
          <w:sz w:val="20"/>
        </w:rPr>
        <w:t xml:space="preserve">Environment                :  </w:t>
      </w:r>
      <w:proofErr w:type="spellStart"/>
      <w:r>
        <w:rPr>
          <w:sz w:val="20"/>
        </w:rPr>
        <w:t>Keil</w:t>
      </w:r>
      <w:proofErr w:type="spellEnd"/>
      <w:r>
        <w:rPr>
          <w:sz w:val="20"/>
        </w:rPr>
        <w:t xml:space="preserve"> µVision</w:t>
      </w:r>
      <w:r w:rsidR="00DA02D5">
        <w:rPr>
          <w:sz w:val="20"/>
        </w:rPr>
        <w:t>3</w:t>
      </w:r>
      <w:r>
        <w:rPr>
          <w:sz w:val="20"/>
        </w:rPr>
        <w:t xml:space="preserve"> IDE.</w:t>
      </w:r>
    </w:p>
    <w:p w14:paraId="022E46FD" w14:textId="77777777" w:rsidR="00F148D9" w:rsidRDefault="00CC4294">
      <w:pPr>
        <w:spacing w:line="360" w:lineRule="auto"/>
        <w:jc w:val="both"/>
        <w:rPr>
          <w:sz w:val="20"/>
        </w:rPr>
      </w:pPr>
      <w:r>
        <w:rPr>
          <w:sz w:val="20"/>
        </w:rPr>
        <w:t>Language Used            :  Embedded C.</w:t>
      </w:r>
    </w:p>
    <w:p w14:paraId="44660AC9" w14:textId="77777777" w:rsidR="00F148D9" w:rsidRDefault="00CC4294">
      <w:pPr>
        <w:pStyle w:val="BodyText"/>
        <w:spacing w:line="288" w:lineRule="auto"/>
        <w:jc w:val="both"/>
        <w:rPr>
          <w:sz w:val="20"/>
          <w:u w:val="single"/>
        </w:rPr>
      </w:pPr>
      <w:r>
        <w:rPr>
          <w:b/>
          <w:sz w:val="20"/>
          <w:u w:val="single"/>
        </w:rPr>
        <w:t>Description</w:t>
      </w:r>
      <w:r>
        <w:rPr>
          <w:sz w:val="20"/>
          <w:u w:val="single"/>
        </w:rPr>
        <w:t>:</w:t>
      </w:r>
    </w:p>
    <w:p w14:paraId="19B8A7AD" w14:textId="77777777" w:rsidR="00F148D9" w:rsidRDefault="00CC4294">
      <w:pPr>
        <w:pStyle w:val="BodyText"/>
        <w:spacing w:line="288" w:lineRule="auto"/>
        <w:jc w:val="both"/>
        <w:rPr>
          <w:sz w:val="20"/>
        </w:rPr>
      </w:pPr>
      <w:r>
        <w:rPr>
          <w:sz w:val="20"/>
        </w:rPr>
        <w:t xml:space="preserve">    Network Time Protocol (NTP) is a protocol that provides a reliable way of transmitting and receiving the time over TCP/IP networks. The NTD network clocks can be configured to display local time for any time zone worldwide by enabling time zone offset adjustments. The NTD is a large character time of day clock with a Ethernet network interface. The real time clock (RTC) can be periodically synchronized with a host computer clock over the network. Time can be displayed in either standard military (00:00:00 – 23:59:59) format. The network interface supports both 10BaseT and 100BaseT Ethernet connections. Front end software is provided with the NTD that can be used to perform the Set/Change/View NTD IP address, Subnet Mask, Gateway, Assign Time Server IP, alternate Time Server IP and Network Time Display Management PC IP.. The serial RS-232 port is used to initially configure the NTD via the “COMMAN” which provides local communications with a terminal or computer. This device allows for maintenance free, reliable, quiet operation.</w:t>
      </w:r>
    </w:p>
    <w:p w14:paraId="5C055C7B" w14:textId="77777777" w:rsidR="00F148D9" w:rsidRDefault="00CC4294">
      <w:pPr>
        <w:spacing w:before="280" w:after="280"/>
        <w:rPr>
          <w:sz w:val="20"/>
          <w:u w:val="single"/>
        </w:rPr>
      </w:pPr>
      <w:r>
        <w:rPr>
          <w:sz w:val="20"/>
          <w:u w:val="single"/>
        </w:rPr>
        <w:t xml:space="preserve">Contributions: </w:t>
      </w:r>
    </w:p>
    <w:p w14:paraId="54B9C335" w14:textId="77777777" w:rsidR="00F148D9" w:rsidRDefault="00CC4294">
      <w:pPr>
        <w:pStyle w:val="BodyText"/>
        <w:numPr>
          <w:ilvl w:val="0"/>
          <w:numId w:val="3"/>
        </w:numPr>
        <w:spacing w:line="288" w:lineRule="auto"/>
        <w:jc w:val="both"/>
        <w:rPr>
          <w:sz w:val="20"/>
        </w:rPr>
      </w:pPr>
      <w:r>
        <w:rPr>
          <w:sz w:val="20"/>
        </w:rPr>
        <w:t>Primary involved in Development and Testing of a product.</w:t>
      </w:r>
    </w:p>
    <w:p w14:paraId="7582B100" w14:textId="77777777" w:rsidR="00F148D9" w:rsidRDefault="00CC4294">
      <w:pPr>
        <w:pStyle w:val="BodyText"/>
        <w:numPr>
          <w:ilvl w:val="0"/>
          <w:numId w:val="3"/>
        </w:numPr>
        <w:spacing w:line="288" w:lineRule="auto"/>
        <w:jc w:val="both"/>
        <w:rPr>
          <w:sz w:val="20"/>
        </w:rPr>
      </w:pPr>
      <w:r>
        <w:rPr>
          <w:sz w:val="20"/>
        </w:rPr>
        <w:t>Giving demonstration to IACCS, IAF  at client location</w:t>
      </w:r>
    </w:p>
    <w:p w14:paraId="31CD4AA8" w14:textId="77777777" w:rsidR="00F148D9" w:rsidRDefault="00F148D9">
      <w:pPr>
        <w:spacing w:line="360" w:lineRule="auto"/>
        <w:jc w:val="both"/>
        <w:rPr>
          <w:rFonts w:cs="Times New Roman"/>
          <w:b/>
          <w:sz w:val="16"/>
          <w:u w:val="single"/>
        </w:rPr>
      </w:pPr>
    </w:p>
    <w:p w14:paraId="2BB5DA09" w14:textId="77777777" w:rsidR="00F148D9" w:rsidRDefault="00CF3F13">
      <w:pPr>
        <w:tabs>
          <w:tab w:val="center" w:pos="4500"/>
        </w:tabs>
        <w:spacing w:line="360" w:lineRule="auto"/>
        <w:jc w:val="both"/>
        <w:rPr>
          <w:b/>
          <w:sz w:val="20"/>
          <w:u w:val="single"/>
        </w:rPr>
      </w:pPr>
      <w:r>
        <w:rPr>
          <w:b/>
          <w:sz w:val="20"/>
          <w:u w:val="single"/>
        </w:rPr>
        <w:t>PROJECT PROFILE#4</w:t>
      </w:r>
      <w:r w:rsidR="00CC4294">
        <w:rPr>
          <w:b/>
          <w:sz w:val="20"/>
          <w:u w:val="single"/>
        </w:rPr>
        <w:t>:</w:t>
      </w:r>
    </w:p>
    <w:p w14:paraId="7A7A5E49" w14:textId="77777777" w:rsidR="00F148D9" w:rsidRDefault="00CC4294">
      <w:pPr>
        <w:spacing w:line="360" w:lineRule="auto"/>
        <w:jc w:val="both"/>
        <w:rPr>
          <w:b/>
          <w:sz w:val="20"/>
        </w:rPr>
      </w:pPr>
      <w:r>
        <w:rPr>
          <w:b/>
          <w:sz w:val="20"/>
        </w:rPr>
        <w:t>Project Title               :   IAMR (Intelligent Automatic Meter Reading) device.</w:t>
      </w:r>
    </w:p>
    <w:p w14:paraId="4380209D" w14:textId="77777777" w:rsidR="00F148D9" w:rsidRDefault="00CC4294">
      <w:pPr>
        <w:spacing w:line="360" w:lineRule="auto"/>
        <w:jc w:val="both"/>
        <w:rPr>
          <w:sz w:val="20"/>
        </w:rPr>
      </w:pPr>
      <w:r>
        <w:rPr>
          <w:sz w:val="20"/>
        </w:rPr>
        <w:t>Client                          :   EPDCL-</w:t>
      </w:r>
      <w:proofErr w:type="spellStart"/>
      <w:r>
        <w:rPr>
          <w:sz w:val="20"/>
        </w:rPr>
        <w:t>Vizag</w:t>
      </w:r>
      <w:proofErr w:type="spellEnd"/>
      <w:r>
        <w:rPr>
          <w:sz w:val="20"/>
        </w:rPr>
        <w:t>.</w:t>
      </w:r>
    </w:p>
    <w:p w14:paraId="256FF7E2" w14:textId="77777777" w:rsidR="00F148D9" w:rsidRDefault="00CC4294">
      <w:pPr>
        <w:tabs>
          <w:tab w:val="left" w:pos="3210"/>
        </w:tabs>
        <w:spacing w:line="360" w:lineRule="auto"/>
        <w:jc w:val="both"/>
        <w:rPr>
          <w:sz w:val="20"/>
        </w:rPr>
      </w:pPr>
      <w:r>
        <w:rPr>
          <w:sz w:val="20"/>
        </w:rPr>
        <w:t>Micro Controller Used   :  ARM 32bit LPC-2214.</w:t>
      </w:r>
    </w:p>
    <w:p w14:paraId="53857291" w14:textId="77777777" w:rsidR="00F148D9" w:rsidRDefault="00CC4294">
      <w:pPr>
        <w:rPr>
          <w:sz w:val="20"/>
        </w:rPr>
      </w:pPr>
      <w:r>
        <w:rPr>
          <w:sz w:val="20"/>
        </w:rPr>
        <w:t xml:space="preserve">Environment                :  </w:t>
      </w:r>
      <w:proofErr w:type="spellStart"/>
      <w:r>
        <w:rPr>
          <w:sz w:val="20"/>
        </w:rPr>
        <w:t>Keil</w:t>
      </w:r>
      <w:proofErr w:type="spellEnd"/>
      <w:r>
        <w:rPr>
          <w:sz w:val="20"/>
        </w:rPr>
        <w:t xml:space="preserve"> µVision3 IDE.</w:t>
      </w:r>
    </w:p>
    <w:p w14:paraId="4188F9DF" w14:textId="77777777" w:rsidR="00F148D9" w:rsidRDefault="00CC4294">
      <w:pPr>
        <w:spacing w:line="360" w:lineRule="auto"/>
        <w:jc w:val="both"/>
        <w:rPr>
          <w:sz w:val="20"/>
        </w:rPr>
      </w:pPr>
      <w:r>
        <w:rPr>
          <w:sz w:val="20"/>
        </w:rPr>
        <w:t>Language Used            :  Embedded C/C++</w:t>
      </w:r>
    </w:p>
    <w:p w14:paraId="3EE6A7A5" w14:textId="77777777" w:rsidR="00F148D9" w:rsidRDefault="00F148D9">
      <w:pPr>
        <w:spacing w:line="360" w:lineRule="auto"/>
        <w:jc w:val="both"/>
        <w:rPr>
          <w:sz w:val="16"/>
        </w:rPr>
      </w:pPr>
    </w:p>
    <w:p w14:paraId="31BA314B" w14:textId="77777777" w:rsidR="00F148D9" w:rsidRDefault="00CC4294">
      <w:pPr>
        <w:spacing w:after="120" w:line="288" w:lineRule="auto"/>
        <w:jc w:val="both"/>
        <w:rPr>
          <w:color w:val="000000"/>
          <w:sz w:val="20"/>
          <w:u w:val="single"/>
          <w:lang w:val="en-GB"/>
        </w:rPr>
      </w:pPr>
      <w:r>
        <w:rPr>
          <w:b/>
          <w:color w:val="000000"/>
          <w:sz w:val="20"/>
          <w:u w:val="single"/>
          <w:lang w:val="en-GB"/>
        </w:rPr>
        <w:t>Description</w:t>
      </w:r>
      <w:r>
        <w:rPr>
          <w:color w:val="000000"/>
          <w:sz w:val="20"/>
          <w:u w:val="single"/>
          <w:lang w:val="en-GB"/>
        </w:rPr>
        <w:t>:</w:t>
      </w:r>
    </w:p>
    <w:p w14:paraId="4F01E79B" w14:textId="77777777" w:rsidR="00F148D9" w:rsidRDefault="00CC4294">
      <w:pPr>
        <w:spacing w:after="120" w:line="288" w:lineRule="auto"/>
        <w:jc w:val="both"/>
        <w:rPr>
          <w:color w:val="000000"/>
          <w:sz w:val="20"/>
          <w:lang w:val="en-GB"/>
        </w:rPr>
      </w:pPr>
      <w:r>
        <w:rPr>
          <w:color w:val="000000"/>
          <w:sz w:val="20"/>
          <w:lang w:val="en-GB"/>
        </w:rPr>
        <w:tab/>
        <w:t xml:space="preserve">IAMR is a remote meter reading device built on powerful and sophisticated Microcontroller to monitor the electrical parameters of the electronic energy meter.                     There are two main modules in this device. The CPU module and the </w:t>
      </w:r>
      <w:r>
        <w:rPr>
          <w:b/>
          <w:color w:val="000000"/>
          <w:sz w:val="20"/>
          <w:lang w:val="en-GB"/>
        </w:rPr>
        <w:t>GSM</w:t>
      </w:r>
      <w:r>
        <w:rPr>
          <w:color w:val="000000"/>
          <w:sz w:val="20"/>
          <w:lang w:val="en-GB"/>
        </w:rPr>
        <w:t xml:space="preserve"> modem module. The CPU module is powered with an ARM7 core controller (LPC2214) which does all the metering and the intelligent tamper calculations and detections. The GSM module is powered with a WISMO </w:t>
      </w:r>
      <w:proofErr w:type="spellStart"/>
      <w:r>
        <w:rPr>
          <w:color w:val="000000"/>
          <w:sz w:val="20"/>
          <w:lang w:val="en-GB"/>
        </w:rPr>
        <w:t>Quik</w:t>
      </w:r>
      <w:proofErr w:type="spellEnd"/>
      <w:r>
        <w:rPr>
          <w:color w:val="000000"/>
          <w:sz w:val="20"/>
          <w:lang w:val="en-GB"/>
        </w:rPr>
        <w:t xml:space="preserve"> Q2403 Modem which sends the entire instantaneous parameters, billing, load survey and Tamper data from the remote meter to base station using the SMS protocol. </w:t>
      </w:r>
    </w:p>
    <w:p w14:paraId="171F0B97" w14:textId="77777777" w:rsidR="00F148D9" w:rsidRDefault="00CC4294">
      <w:pPr>
        <w:spacing w:after="120" w:line="288" w:lineRule="auto"/>
        <w:ind w:firstLine="720"/>
        <w:jc w:val="both"/>
        <w:rPr>
          <w:color w:val="000000"/>
          <w:sz w:val="20"/>
          <w:lang w:val="en-GB"/>
        </w:rPr>
      </w:pPr>
      <w:r>
        <w:rPr>
          <w:color w:val="000000"/>
          <w:sz w:val="20"/>
          <w:lang w:val="en-GB"/>
        </w:rPr>
        <w:t>IAMR enhances the performance and functionality of the old existing electronic meters. Migration to prepaid meter concept is possible with IAMR.</w:t>
      </w:r>
    </w:p>
    <w:p w14:paraId="1D0C5103" w14:textId="77777777" w:rsidR="00F148D9" w:rsidRDefault="00CC4294">
      <w:pPr>
        <w:spacing w:after="120" w:line="288" w:lineRule="auto"/>
        <w:jc w:val="both"/>
        <w:rPr>
          <w:color w:val="000000"/>
          <w:sz w:val="20"/>
          <w:u w:val="single"/>
          <w:lang w:val="en-GB"/>
        </w:rPr>
      </w:pPr>
      <w:r>
        <w:rPr>
          <w:color w:val="000000"/>
          <w:sz w:val="20"/>
          <w:u w:val="single"/>
          <w:lang w:val="en-GB"/>
        </w:rPr>
        <w:t xml:space="preserve">Contributions: </w:t>
      </w:r>
    </w:p>
    <w:p w14:paraId="7C8C998E" w14:textId="77777777" w:rsidR="00F148D9" w:rsidRDefault="00CC4294">
      <w:pPr>
        <w:numPr>
          <w:ilvl w:val="0"/>
          <w:numId w:val="1"/>
        </w:numPr>
        <w:tabs>
          <w:tab w:val="left" w:pos="720"/>
        </w:tabs>
        <w:spacing w:after="120" w:line="288" w:lineRule="auto"/>
        <w:jc w:val="both"/>
        <w:rPr>
          <w:color w:val="000000"/>
          <w:sz w:val="20"/>
          <w:lang w:val="en-GB"/>
        </w:rPr>
      </w:pPr>
      <w:r>
        <w:rPr>
          <w:color w:val="000000"/>
          <w:sz w:val="20"/>
          <w:lang w:val="en-GB"/>
        </w:rPr>
        <w:t>Primary involved in Testing, Installation &amp; Commissioning of IAMR's at Client Location.</w:t>
      </w:r>
    </w:p>
    <w:p w14:paraId="38EBE901" w14:textId="77777777" w:rsidR="00F148D9" w:rsidRDefault="00CC4294">
      <w:pPr>
        <w:numPr>
          <w:ilvl w:val="0"/>
          <w:numId w:val="1"/>
        </w:numPr>
        <w:rPr>
          <w:color w:val="000000"/>
          <w:sz w:val="20"/>
          <w:lang w:val="en-GB"/>
        </w:rPr>
      </w:pPr>
      <w:r>
        <w:rPr>
          <w:color w:val="000000"/>
          <w:sz w:val="20"/>
          <w:lang w:val="en-GB"/>
        </w:rPr>
        <w:t>Giving demonstrations to DICOMS across India.</w:t>
      </w:r>
    </w:p>
    <w:p w14:paraId="4D568DF9" w14:textId="77777777" w:rsidR="00F148D9" w:rsidRDefault="00F148D9">
      <w:pPr>
        <w:ind w:left="1080"/>
      </w:pPr>
    </w:p>
    <w:p w14:paraId="0C9175A8" w14:textId="77777777" w:rsidR="00F148D9" w:rsidRDefault="00CC4294">
      <w:pPr>
        <w:spacing w:after="120" w:line="288" w:lineRule="auto"/>
        <w:jc w:val="both"/>
        <w:rPr>
          <w:color w:val="000000"/>
          <w:sz w:val="20"/>
          <w:lang w:val="en-GB"/>
        </w:rPr>
      </w:pPr>
      <w:r>
        <w:rPr>
          <w:color w:val="000000"/>
          <w:sz w:val="20"/>
          <w:lang w:val="en-GB"/>
        </w:rPr>
        <w:t>My Other responsibilities and deliverables includes</w:t>
      </w:r>
    </w:p>
    <w:p w14:paraId="435B6C99" w14:textId="77777777" w:rsidR="00F148D9" w:rsidRDefault="00CC4294">
      <w:pPr>
        <w:numPr>
          <w:ilvl w:val="0"/>
          <w:numId w:val="4"/>
        </w:numPr>
        <w:tabs>
          <w:tab w:val="center" w:pos="5220"/>
        </w:tabs>
        <w:spacing w:line="360" w:lineRule="auto"/>
        <w:jc w:val="both"/>
        <w:rPr>
          <w:sz w:val="20"/>
        </w:rPr>
      </w:pPr>
      <w:r>
        <w:rPr>
          <w:sz w:val="20"/>
        </w:rPr>
        <w:t>Scheduling the plans.</w:t>
      </w:r>
    </w:p>
    <w:p w14:paraId="2561F6C3" w14:textId="77777777" w:rsidR="00F148D9" w:rsidRDefault="00CC4294">
      <w:pPr>
        <w:numPr>
          <w:ilvl w:val="0"/>
          <w:numId w:val="4"/>
        </w:numPr>
        <w:rPr>
          <w:sz w:val="20"/>
        </w:rPr>
      </w:pPr>
      <w:r>
        <w:rPr>
          <w:sz w:val="20"/>
        </w:rPr>
        <w:t>Providing Manpower to concerned projects.</w:t>
      </w:r>
    </w:p>
    <w:p w14:paraId="3A444DC3" w14:textId="77777777" w:rsidR="00F148D9" w:rsidRDefault="00CC4294">
      <w:pPr>
        <w:numPr>
          <w:ilvl w:val="0"/>
          <w:numId w:val="4"/>
        </w:numPr>
        <w:rPr>
          <w:sz w:val="20"/>
        </w:rPr>
      </w:pPr>
      <w:r>
        <w:rPr>
          <w:sz w:val="20"/>
        </w:rPr>
        <w:t>Function test plan/validation plan</w:t>
      </w:r>
    </w:p>
    <w:p w14:paraId="69681125" w14:textId="77777777" w:rsidR="00F148D9" w:rsidRDefault="00CC4294">
      <w:pPr>
        <w:numPr>
          <w:ilvl w:val="0"/>
          <w:numId w:val="4"/>
        </w:numPr>
        <w:rPr>
          <w:sz w:val="20"/>
        </w:rPr>
      </w:pPr>
      <w:r>
        <w:rPr>
          <w:sz w:val="20"/>
        </w:rPr>
        <w:t>Preparation of Quality documents (ISO) and Peer Review Forms.</w:t>
      </w:r>
    </w:p>
    <w:p w14:paraId="5866BA71" w14:textId="77777777" w:rsidR="00F148D9" w:rsidRDefault="00CC4294">
      <w:pPr>
        <w:numPr>
          <w:ilvl w:val="0"/>
          <w:numId w:val="4"/>
        </w:numPr>
        <w:rPr>
          <w:sz w:val="20"/>
        </w:rPr>
      </w:pPr>
      <w:r>
        <w:rPr>
          <w:sz w:val="20"/>
        </w:rPr>
        <w:t xml:space="preserve">Interacting with metering utilities for Restructured Accelerated Power Development and Reforms </w:t>
      </w:r>
      <w:proofErr w:type="spellStart"/>
      <w:r>
        <w:rPr>
          <w:sz w:val="20"/>
        </w:rPr>
        <w:t>Programme</w:t>
      </w:r>
      <w:proofErr w:type="spellEnd"/>
      <w:r>
        <w:rPr>
          <w:sz w:val="20"/>
        </w:rPr>
        <w:t xml:space="preserve"> (R-APDRP).</w:t>
      </w:r>
    </w:p>
    <w:p w14:paraId="780B6082" w14:textId="77777777" w:rsidR="00F148D9" w:rsidRDefault="00CC4294">
      <w:pPr>
        <w:tabs>
          <w:tab w:val="center" w:pos="4500"/>
        </w:tabs>
        <w:spacing w:line="360" w:lineRule="auto"/>
        <w:jc w:val="both"/>
        <w:rPr>
          <w:sz w:val="20"/>
        </w:rPr>
      </w:pPr>
      <w:r>
        <w:rPr>
          <w:sz w:val="20"/>
          <w:u w:val="single"/>
        </w:rPr>
        <w:t>Environment:</w:t>
      </w:r>
    </w:p>
    <w:p w14:paraId="678244CC" w14:textId="77777777" w:rsidR="00F148D9" w:rsidRDefault="00CC4294">
      <w:pPr>
        <w:tabs>
          <w:tab w:val="center" w:pos="4500"/>
        </w:tabs>
        <w:spacing w:line="360" w:lineRule="auto"/>
        <w:jc w:val="both"/>
        <w:rPr>
          <w:sz w:val="20"/>
        </w:rPr>
      </w:pPr>
      <w:r>
        <w:rPr>
          <w:sz w:val="20"/>
        </w:rPr>
        <w:t xml:space="preserve">C/C++, MS-Office, Windows, </w:t>
      </w:r>
      <w:proofErr w:type="spellStart"/>
      <w:r>
        <w:rPr>
          <w:sz w:val="20"/>
        </w:rPr>
        <w:t>Keil</w:t>
      </w:r>
      <w:proofErr w:type="spellEnd"/>
      <w:r>
        <w:rPr>
          <w:sz w:val="20"/>
        </w:rPr>
        <w:t xml:space="preserve"> C Compiler, Debugger, ICE, Oscilloscope, OR-CAD. </w:t>
      </w:r>
    </w:p>
    <w:p w14:paraId="0B9643C5" w14:textId="77777777" w:rsidR="00F148D9" w:rsidRDefault="00F148D9">
      <w:pPr>
        <w:tabs>
          <w:tab w:val="center" w:pos="4500"/>
        </w:tabs>
        <w:spacing w:line="360" w:lineRule="auto"/>
        <w:jc w:val="both"/>
        <w:rPr>
          <w:b/>
          <w:sz w:val="20"/>
          <w:u w:val="single"/>
        </w:rPr>
      </w:pPr>
    </w:p>
    <w:p w14:paraId="1EB28122" w14:textId="77777777" w:rsidR="00F148D9" w:rsidRDefault="00CF3F13">
      <w:pPr>
        <w:tabs>
          <w:tab w:val="center" w:pos="4500"/>
        </w:tabs>
        <w:spacing w:line="360" w:lineRule="auto"/>
        <w:jc w:val="both"/>
        <w:rPr>
          <w:b/>
          <w:sz w:val="20"/>
          <w:u w:val="single"/>
        </w:rPr>
      </w:pPr>
      <w:r>
        <w:rPr>
          <w:b/>
          <w:sz w:val="20"/>
          <w:u w:val="single"/>
        </w:rPr>
        <w:t>PROJECT PROFILE#5</w:t>
      </w:r>
      <w:r w:rsidR="00CC4294">
        <w:rPr>
          <w:b/>
          <w:sz w:val="20"/>
          <w:u w:val="single"/>
        </w:rPr>
        <w:t>:</w:t>
      </w:r>
    </w:p>
    <w:p w14:paraId="4110C167" w14:textId="77777777" w:rsidR="00F148D9" w:rsidRDefault="00CC4294">
      <w:pPr>
        <w:spacing w:line="360" w:lineRule="auto"/>
        <w:jc w:val="both"/>
        <w:rPr>
          <w:b/>
          <w:sz w:val="20"/>
        </w:rPr>
      </w:pPr>
      <w:r>
        <w:rPr>
          <w:b/>
          <w:sz w:val="20"/>
        </w:rPr>
        <w:t>Project Title         :   SMRD (Substation Meter Reading Device)</w:t>
      </w:r>
    </w:p>
    <w:p w14:paraId="3AD87445" w14:textId="77777777" w:rsidR="00F148D9" w:rsidRDefault="00CC4294">
      <w:pPr>
        <w:spacing w:line="360" w:lineRule="auto"/>
        <w:jc w:val="both"/>
        <w:rPr>
          <w:sz w:val="20"/>
        </w:rPr>
      </w:pPr>
      <w:r>
        <w:rPr>
          <w:sz w:val="20"/>
        </w:rPr>
        <w:t>Client                    :   EPDCL-</w:t>
      </w:r>
      <w:proofErr w:type="spellStart"/>
      <w:r>
        <w:rPr>
          <w:sz w:val="20"/>
        </w:rPr>
        <w:t>Vizag</w:t>
      </w:r>
      <w:proofErr w:type="spellEnd"/>
      <w:r>
        <w:rPr>
          <w:sz w:val="20"/>
        </w:rPr>
        <w:t>, AVVNL-Ajmeer, BESCOM-</w:t>
      </w:r>
      <w:proofErr w:type="spellStart"/>
      <w:r>
        <w:rPr>
          <w:sz w:val="20"/>
        </w:rPr>
        <w:t>Banglore</w:t>
      </w:r>
      <w:proofErr w:type="spellEnd"/>
      <w:r>
        <w:rPr>
          <w:sz w:val="20"/>
        </w:rPr>
        <w:t>.</w:t>
      </w:r>
    </w:p>
    <w:p w14:paraId="1CF14B78" w14:textId="77777777" w:rsidR="00F148D9" w:rsidRDefault="00CC4294">
      <w:pPr>
        <w:rPr>
          <w:sz w:val="20"/>
        </w:rPr>
      </w:pPr>
      <w:r>
        <w:rPr>
          <w:sz w:val="20"/>
        </w:rPr>
        <w:t>Role                       :   Team Member.</w:t>
      </w:r>
    </w:p>
    <w:p w14:paraId="6FE8EA3F" w14:textId="77777777" w:rsidR="00F148D9" w:rsidRDefault="00CC4294">
      <w:pPr>
        <w:tabs>
          <w:tab w:val="left" w:pos="3210"/>
        </w:tabs>
        <w:spacing w:line="360" w:lineRule="auto"/>
        <w:jc w:val="both"/>
        <w:rPr>
          <w:sz w:val="20"/>
        </w:rPr>
      </w:pPr>
      <w:r>
        <w:rPr>
          <w:sz w:val="20"/>
        </w:rPr>
        <w:t xml:space="preserve">GSM Module           :   Q24 classic wireless CPU </w:t>
      </w:r>
    </w:p>
    <w:p w14:paraId="556F60CE" w14:textId="77777777" w:rsidR="00F148D9" w:rsidRDefault="00CC4294">
      <w:pPr>
        <w:tabs>
          <w:tab w:val="left" w:pos="3210"/>
        </w:tabs>
        <w:spacing w:line="360" w:lineRule="auto"/>
        <w:jc w:val="both"/>
        <w:rPr>
          <w:sz w:val="20"/>
        </w:rPr>
      </w:pPr>
      <w:r>
        <w:rPr>
          <w:sz w:val="20"/>
        </w:rPr>
        <w:t xml:space="preserve">Micro Controller      :  ARM 32bit in-built in </w:t>
      </w:r>
      <w:r>
        <w:rPr>
          <w:b/>
          <w:sz w:val="20"/>
        </w:rPr>
        <w:t>GSM</w:t>
      </w:r>
      <w:r>
        <w:rPr>
          <w:sz w:val="20"/>
        </w:rPr>
        <w:t xml:space="preserve"> module.</w:t>
      </w:r>
    </w:p>
    <w:p w14:paraId="2CE1AAA9" w14:textId="77777777" w:rsidR="00F148D9" w:rsidRDefault="00F148D9">
      <w:pPr>
        <w:tabs>
          <w:tab w:val="left" w:pos="3210"/>
        </w:tabs>
        <w:spacing w:line="360" w:lineRule="auto"/>
        <w:jc w:val="both"/>
        <w:rPr>
          <w:sz w:val="16"/>
        </w:rPr>
      </w:pPr>
    </w:p>
    <w:p w14:paraId="685CD77B" w14:textId="77777777" w:rsidR="00F148D9" w:rsidRDefault="00CC4294">
      <w:pPr>
        <w:spacing w:after="120" w:line="288" w:lineRule="auto"/>
        <w:jc w:val="both"/>
        <w:rPr>
          <w:b/>
          <w:color w:val="000000"/>
          <w:sz w:val="20"/>
          <w:u w:val="single"/>
          <w:lang w:val="en-GB"/>
        </w:rPr>
      </w:pPr>
      <w:r>
        <w:rPr>
          <w:b/>
          <w:color w:val="000000"/>
          <w:sz w:val="20"/>
          <w:u w:val="single"/>
          <w:lang w:val="en-GB"/>
        </w:rPr>
        <w:t>Description:</w:t>
      </w:r>
    </w:p>
    <w:p w14:paraId="4CC36B77" w14:textId="77777777" w:rsidR="00F148D9" w:rsidRDefault="00CC4294">
      <w:pPr>
        <w:spacing w:after="120" w:line="288" w:lineRule="auto"/>
        <w:jc w:val="both"/>
        <w:rPr>
          <w:color w:val="000000"/>
          <w:sz w:val="20"/>
          <w:lang w:val="en-GB"/>
        </w:rPr>
      </w:pPr>
      <w:r>
        <w:rPr>
          <w:color w:val="000000"/>
          <w:sz w:val="20"/>
          <w:lang w:val="en-GB"/>
        </w:rPr>
        <w:t xml:space="preserve">                     SMRD is a remote substation meter reading device used to read minimum of 8 digital electronic energy Meters of any make with one GSM module and controller, through the MUX (multiplexer unit). The device has mother board and the channel/control card. The mother board has GSM module powered with a </w:t>
      </w:r>
      <w:proofErr w:type="spellStart"/>
      <w:r>
        <w:rPr>
          <w:color w:val="000000"/>
          <w:sz w:val="20"/>
          <w:lang w:val="en-GB"/>
        </w:rPr>
        <w:t>Wavecom</w:t>
      </w:r>
      <w:proofErr w:type="spellEnd"/>
      <w:r>
        <w:rPr>
          <w:color w:val="000000"/>
          <w:sz w:val="20"/>
          <w:lang w:val="en-GB"/>
        </w:rPr>
        <w:t xml:space="preserve"> Q2406 Wireless CPU Modem which has ARM 32bit controller embedded in it is the heart of the device. The channel card has 8 channel slots connected via serial cable to the RS232-485 converters to read 8 different meters located at 8 feeders. Each channel is selected one at a time using the chip select logic via a multiplexer. The meters connected to feeders are read using the MODBUS protocol. The GSM module sends the entire instantaneous parameters, billing, load survey and Tamper data from the remote meter to base station using the SMS protocol. </w:t>
      </w:r>
      <w:proofErr w:type="spellStart"/>
      <w:r>
        <w:rPr>
          <w:color w:val="000000"/>
          <w:sz w:val="20"/>
          <w:lang w:val="en-GB"/>
        </w:rPr>
        <w:t>Wavecom</w:t>
      </w:r>
      <w:proofErr w:type="spellEnd"/>
      <w:r>
        <w:rPr>
          <w:color w:val="000000"/>
          <w:sz w:val="20"/>
          <w:lang w:val="en-GB"/>
        </w:rPr>
        <w:t xml:space="preserve"> Open AT Application peripheral interfaces (API’s) are used to develop the application firmware for this product. </w:t>
      </w:r>
    </w:p>
    <w:p w14:paraId="7FFE8FA4" w14:textId="77777777" w:rsidR="00F148D9" w:rsidRDefault="00CC4294">
      <w:pPr>
        <w:spacing w:after="120" w:line="288" w:lineRule="auto"/>
        <w:jc w:val="both"/>
        <w:rPr>
          <w:color w:val="000000"/>
          <w:sz w:val="20"/>
          <w:u w:val="single"/>
          <w:lang w:val="en-GB"/>
        </w:rPr>
      </w:pPr>
      <w:r>
        <w:rPr>
          <w:color w:val="000000"/>
          <w:sz w:val="20"/>
          <w:u w:val="single"/>
          <w:lang w:val="en-GB"/>
        </w:rPr>
        <w:t>Contributions:</w:t>
      </w:r>
    </w:p>
    <w:p w14:paraId="63D9777E" w14:textId="77777777" w:rsidR="00F148D9" w:rsidRDefault="00CC4294">
      <w:pPr>
        <w:numPr>
          <w:ilvl w:val="0"/>
          <w:numId w:val="3"/>
        </w:numPr>
        <w:tabs>
          <w:tab w:val="left" w:pos="720"/>
        </w:tabs>
        <w:spacing w:after="120" w:line="288" w:lineRule="auto"/>
        <w:jc w:val="both"/>
        <w:rPr>
          <w:color w:val="000000"/>
          <w:sz w:val="20"/>
          <w:lang w:val="en-GB"/>
        </w:rPr>
      </w:pPr>
      <w:r>
        <w:rPr>
          <w:color w:val="000000"/>
          <w:sz w:val="20"/>
          <w:lang w:val="en-GB"/>
        </w:rPr>
        <w:t>Primary involved in Testing, Installation &amp; Commissioning of AMR's at Client Location.</w:t>
      </w:r>
    </w:p>
    <w:p w14:paraId="28CA12CA" w14:textId="77777777" w:rsidR="00F148D9" w:rsidRDefault="00CC4294">
      <w:pPr>
        <w:numPr>
          <w:ilvl w:val="0"/>
          <w:numId w:val="3"/>
        </w:numPr>
        <w:rPr>
          <w:color w:val="000000"/>
          <w:sz w:val="20"/>
          <w:lang w:val="en-GB"/>
        </w:rPr>
      </w:pPr>
      <w:r>
        <w:rPr>
          <w:color w:val="000000"/>
          <w:sz w:val="20"/>
          <w:lang w:val="en-GB"/>
        </w:rPr>
        <w:t>Giving demonstrations to DICOMS across India.</w:t>
      </w:r>
    </w:p>
    <w:p w14:paraId="6B3F8614" w14:textId="77777777" w:rsidR="00F148D9" w:rsidRDefault="00CC4294">
      <w:pPr>
        <w:spacing w:after="120" w:line="288" w:lineRule="auto"/>
        <w:jc w:val="both"/>
        <w:rPr>
          <w:color w:val="000000"/>
          <w:sz w:val="20"/>
          <w:lang w:val="en-GB"/>
        </w:rPr>
      </w:pPr>
      <w:r>
        <w:rPr>
          <w:color w:val="000000"/>
          <w:sz w:val="20"/>
          <w:lang w:val="en-GB"/>
        </w:rPr>
        <w:t>My Other responsibilities and deliverables includes</w:t>
      </w:r>
    </w:p>
    <w:p w14:paraId="7F079E07" w14:textId="77777777" w:rsidR="00F148D9" w:rsidRDefault="00CC4294">
      <w:pPr>
        <w:tabs>
          <w:tab w:val="left" w:pos="720"/>
          <w:tab w:val="center" w:pos="5220"/>
        </w:tabs>
        <w:spacing w:line="360" w:lineRule="auto"/>
        <w:jc w:val="both"/>
        <w:rPr>
          <w:sz w:val="20"/>
        </w:rPr>
      </w:pPr>
      <w:r>
        <w:rPr>
          <w:sz w:val="20"/>
        </w:rPr>
        <w:t>1.</w:t>
      </w:r>
      <w:r>
        <w:rPr>
          <w:sz w:val="20"/>
        </w:rPr>
        <w:tab/>
        <w:t>Scheduling the plans.</w:t>
      </w:r>
    </w:p>
    <w:p w14:paraId="624680FB" w14:textId="77777777" w:rsidR="00F148D9" w:rsidRDefault="00CC4294">
      <w:pPr>
        <w:rPr>
          <w:sz w:val="20"/>
        </w:rPr>
      </w:pPr>
      <w:r>
        <w:rPr>
          <w:sz w:val="20"/>
        </w:rPr>
        <w:t>2.</w:t>
      </w:r>
      <w:r>
        <w:rPr>
          <w:sz w:val="20"/>
        </w:rPr>
        <w:tab/>
        <w:t>Providing Manpower to concerned projects.</w:t>
      </w:r>
    </w:p>
    <w:p w14:paraId="45CF0290" w14:textId="77777777" w:rsidR="00F148D9" w:rsidRDefault="00CC4294">
      <w:pPr>
        <w:rPr>
          <w:sz w:val="20"/>
        </w:rPr>
      </w:pPr>
      <w:r>
        <w:rPr>
          <w:sz w:val="20"/>
        </w:rPr>
        <w:t>3.</w:t>
      </w:r>
      <w:r>
        <w:rPr>
          <w:sz w:val="20"/>
        </w:rPr>
        <w:tab/>
        <w:t>Function test plan/validation plan</w:t>
      </w:r>
    </w:p>
    <w:p w14:paraId="31A21EF0" w14:textId="77777777" w:rsidR="00F148D9" w:rsidRDefault="00CC4294">
      <w:pPr>
        <w:rPr>
          <w:sz w:val="20"/>
        </w:rPr>
      </w:pPr>
      <w:r>
        <w:rPr>
          <w:sz w:val="20"/>
        </w:rPr>
        <w:t>4.</w:t>
      </w:r>
      <w:r>
        <w:rPr>
          <w:sz w:val="20"/>
        </w:rPr>
        <w:tab/>
        <w:t>Preparation of Quality documents (ISO) and Peer Review Forms</w:t>
      </w:r>
    </w:p>
    <w:p w14:paraId="3389A1BF" w14:textId="77777777" w:rsidR="00F148D9" w:rsidRDefault="00CC4294">
      <w:pPr>
        <w:rPr>
          <w:sz w:val="20"/>
        </w:rPr>
      </w:pPr>
      <w:r>
        <w:rPr>
          <w:sz w:val="20"/>
        </w:rPr>
        <w:t>5.</w:t>
      </w:r>
      <w:r>
        <w:rPr>
          <w:sz w:val="20"/>
        </w:rPr>
        <w:tab/>
        <w:t xml:space="preserve">Interacting with metering utilities for Restructured Accelerated Power Development and Reforms </w:t>
      </w:r>
      <w:proofErr w:type="spellStart"/>
      <w:r>
        <w:rPr>
          <w:sz w:val="20"/>
        </w:rPr>
        <w:t>Programme</w:t>
      </w:r>
      <w:proofErr w:type="spellEnd"/>
      <w:r>
        <w:rPr>
          <w:sz w:val="20"/>
        </w:rPr>
        <w:t xml:space="preserve"> (R-APDRP).</w:t>
      </w:r>
    </w:p>
    <w:p w14:paraId="420EFDF2" w14:textId="77777777" w:rsidR="00F148D9" w:rsidRDefault="00F148D9">
      <w:pPr>
        <w:tabs>
          <w:tab w:val="center" w:pos="4500"/>
        </w:tabs>
        <w:spacing w:line="360" w:lineRule="auto"/>
        <w:jc w:val="both"/>
        <w:rPr>
          <w:sz w:val="16"/>
        </w:rPr>
      </w:pPr>
    </w:p>
    <w:p w14:paraId="5430F36C" w14:textId="77777777" w:rsidR="00F148D9" w:rsidRDefault="00CC4294">
      <w:pPr>
        <w:tabs>
          <w:tab w:val="center" w:pos="4500"/>
        </w:tabs>
        <w:spacing w:line="360" w:lineRule="auto"/>
        <w:jc w:val="both"/>
        <w:rPr>
          <w:sz w:val="20"/>
        </w:rPr>
      </w:pPr>
      <w:r>
        <w:rPr>
          <w:sz w:val="20"/>
          <w:u w:val="single"/>
        </w:rPr>
        <w:t>Environment:</w:t>
      </w:r>
    </w:p>
    <w:p w14:paraId="74F74D26" w14:textId="77777777" w:rsidR="00F148D9" w:rsidRDefault="00CC4294">
      <w:pPr>
        <w:tabs>
          <w:tab w:val="center" w:pos="4500"/>
        </w:tabs>
        <w:spacing w:line="360" w:lineRule="auto"/>
        <w:jc w:val="both"/>
        <w:rPr>
          <w:sz w:val="20"/>
        </w:rPr>
      </w:pPr>
      <w:r>
        <w:rPr>
          <w:sz w:val="20"/>
        </w:rPr>
        <w:t xml:space="preserve">C/C++, MS-Office, Windows, </w:t>
      </w:r>
      <w:proofErr w:type="spellStart"/>
      <w:r>
        <w:rPr>
          <w:sz w:val="20"/>
        </w:rPr>
        <w:t>Keil</w:t>
      </w:r>
      <w:proofErr w:type="spellEnd"/>
      <w:r>
        <w:rPr>
          <w:sz w:val="20"/>
        </w:rPr>
        <w:t xml:space="preserve"> C Compiler, Debugger, ICE, Oscilloscope, OR-CAD. </w:t>
      </w:r>
    </w:p>
    <w:p w14:paraId="4E579F9E" w14:textId="77777777" w:rsidR="00F148D9" w:rsidRDefault="00F148D9">
      <w:pPr>
        <w:tabs>
          <w:tab w:val="center" w:pos="4500"/>
        </w:tabs>
        <w:spacing w:line="360" w:lineRule="auto"/>
        <w:jc w:val="both"/>
        <w:rPr>
          <w:b/>
          <w:sz w:val="20"/>
          <w:u w:val="single"/>
        </w:rPr>
      </w:pPr>
    </w:p>
    <w:p w14:paraId="12935122" w14:textId="77777777" w:rsidR="00F148D9" w:rsidRDefault="00CF3F13">
      <w:pPr>
        <w:tabs>
          <w:tab w:val="center" w:pos="4500"/>
        </w:tabs>
        <w:spacing w:line="360" w:lineRule="auto"/>
        <w:jc w:val="both"/>
        <w:rPr>
          <w:b/>
          <w:sz w:val="20"/>
          <w:u w:val="single"/>
        </w:rPr>
      </w:pPr>
      <w:r>
        <w:rPr>
          <w:b/>
          <w:sz w:val="20"/>
          <w:u w:val="single"/>
        </w:rPr>
        <w:t>PROJECT PROFILE#6</w:t>
      </w:r>
      <w:r w:rsidR="00CC4294">
        <w:rPr>
          <w:b/>
          <w:sz w:val="20"/>
          <w:u w:val="single"/>
        </w:rPr>
        <w:t>:</w:t>
      </w:r>
    </w:p>
    <w:p w14:paraId="389C4BEF" w14:textId="77777777" w:rsidR="00F148D9" w:rsidRDefault="00CC4294">
      <w:pPr>
        <w:spacing w:line="360" w:lineRule="auto"/>
        <w:jc w:val="both"/>
        <w:rPr>
          <w:b/>
          <w:sz w:val="20"/>
        </w:rPr>
      </w:pPr>
      <w:r>
        <w:rPr>
          <w:b/>
          <w:sz w:val="20"/>
        </w:rPr>
        <w:t>Project Title                               :   TDD (Theft Detection Device) unit.</w:t>
      </w:r>
    </w:p>
    <w:p w14:paraId="5F19EDB5" w14:textId="77777777" w:rsidR="00F148D9" w:rsidRDefault="00CC4294">
      <w:pPr>
        <w:spacing w:line="360" w:lineRule="auto"/>
        <w:jc w:val="both"/>
        <w:rPr>
          <w:sz w:val="20"/>
        </w:rPr>
      </w:pPr>
      <w:r>
        <w:rPr>
          <w:sz w:val="20"/>
        </w:rPr>
        <w:t>Client                                          :   Reliance-Mumbai.</w:t>
      </w:r>
    </w:p>
    <w:p w14:paraId="00C12973" w14:textId="77777777" w:rsidR="00F148D9" w:rsidRDefault="00CC4294">
      <w:pPr>
        <w:rPr>
          <w:sz w:val="20"/>
        </w:rPr>
      </w:pPr>
      <w:r>
        <w:rPr>
          <w:sz w:val="20"/>
        </w:rPr>
        <w:t>Role                                            :   Team Member</w:t>
      </w:r>
    </w:p>
    <w:p w14:paraId="0D5FDB73" w14:textId="77777777" w:rsidR="00F148D9" w:rsidRDefault="00CC4294">
      <w:pPr>
        <w:tabs>
          <w:tab w:val="left" w:pos="3210"/>
        </w:tabs>
        <w:spacing w:line="360" w:lineRule="auto"/>
        <w:jc w:val="both"/>
        <w:rPr>
          <w:sz w:val="20"/>
        </w:rPr>
      </w:pPr>
      <w:r>
        <w:rPr>
          <w:sz w:val="20"/>
        </w:rPr>
        <w:t>Micro Controller                           :   PIC 18F452.</w:t>
      </w:r>
    </w:p>
    <w:p w14:paraId="317286DF" w14:textId="77777777" w:rsidR="00F148D9" w:rsidRDefault="00CC4294">
      <w:pPr>
        <w:spacing w:after="120" w:line="288" w:lineRule="auto"/>
        <w:jc w:val="both"/>
        <w:rPr>
          <w:b/>
          <w:color w:val="000000"/>
          <w:sz w:val="20"/>
          <w:u w:val="single"/>
          <w:lang w:val="en-GB"/>
        </w:rPr>
      </w:pPr>
      <w:r>
        <w:rPr>
          <w:b/>
          <w:color w:val="000000"/>
          <w:sz w:val="20"/>
          <w:u w:val="single"/>
          <w:lang w:val="en-GB"/>
        </w:rPr>
        <w:t xml:space="preserve">Description: </w:t>
      </w:r>
    </w:p>
    <w:p w14:paraId="11ACF1EB" w14:textId="77777777" w:rsidR="00F148D9" w:rsidRDefault="00CC4294">
      <w:pPr>
        <w:spacing w:after="120" w:line="288" w:lineRule="auto"/>
        <w:jc w:val="both"/>
        <w:rPr>
          <w:color w:val="000000"/>
          <w:sz w:val="20"/>
          <w:lang w:val="en-GB"/>
        </w:rPr>
      </w:pPr>
      <w:r>
        <w:rPr>
          <w:color w:val="000000"/>
          <w:sz w:val="20"/>
          <w:lang w:val="en-GB"/>
        </w:rPr>
        <w:t xml:space="preserve">TDD aims to identify theft at LT pillars (Junction Boxes used for underground power distribution lines) under different tamper conditions. The unit consists of Control card and GSM module. The Control card is powered up with PIC-18F452 Microcontroller, which does all the tamper calculations and detections. The GSM module is powered with a WISMO </w:t>
      </w:r>
      <w:proofErr w:type="spellStart"/>
      <w:r>
        <w:rPr>
          <w:color w:val="000000"/>
          <w:sz w:val="20"/>
          <w:lang w:val="en-GB"/>
        </w:rPr>
        <w:t>Quik</w:t>
      </w:r>
      <w:proofErr w:type="spellEnd"/>
      <w:r>
        <w:rPr>
          <w:color w:val="000000"/>
          <w:sz w:val="20"/>
          <w:lang w:val="en-GB"/>
        </w:rPr>
        <w:t xml:space="preserve"> Q2403 Modem which sends the entire instantaneous parameters and Tamper data from the remote meter to base station as well as concerned officials using the SMS protocol. In addition it also initiates the local audio alarm on unauthorized opening/closing of LT pillar/underground cable box.</w:t>
      </w:r>
    </w:p>
    <w:p w14:paraId="32C9787C" w14:textId="77777777" w:rsidR="00F148D9" w:rsidRDefault="00CC4294">
      <w:pPr>
        <w:spacing w:after="120" w:line="288" w:lineRule="auto"/>
        <w:jc w:val="both"/>
        <w:rPr>
          <w:color w:val="000000"/>
          <w:sz w:val="20"/>
          <w:u w:val="single"/>
          <w:lang w:val="en-GB"/>
        </w:rPr>
      </w:pPr>
      <w:r>
        <w:rPr>
          <w:color w:val="000000"/>
          <w:sz w:val="20"/>
          <w:u w:val="single"/>
          <w:lang w:val="en-GB"/>
        </w:rPr>
        <w:t>Contributions:</w:t>
      </w:r>
    </w:p>
    <w:p w14:paraId="76200067" w14:textId="77777777" w:rsidR="00F148D9" w:rsidRDefault="00CC4294">
      <w:pPr>
        <w:numPr>
          <w:ilvl w:val="0"/>
          <w:numId w:val="5"/>
        </w:numPr>
        <w:tabs>
          <w:tab w:val="left" w:pos="720"/>
        </w:tabs>
        <w:spacing w:after="120" w:line="288" w:lineRule="auto"/>
        <w:jc w:val="both"/>
        <w:rPr>
          <w:color w:val="000000"/>
          <w:sz w:val="20"/>
          <w:lang w:val="en-GB"/>
        </w:rPr>
      </w:pPr>
      <w:r>
        <w:rPr>
          <w:color w:val="000000"/>
          <w:sz w:val="20"/>
          <w:lang w:val="en-GB"/>
        </w:rPr>
        <w:t>Primary involved in Testing, Installation &amp; Commissioning of AMR's at Client Location.</w:t>
      </w:r>
    </w:p>
    <w:p w14:paraId="44BC5F53" w14:textId="77777777" w:rsidR="00F148D9" w:rsidRDefault="00CC4294">
      <w:pPr>
        <w:numPr>
          <w:ilvl w:val="0"/>
          <w:numId w:val="5"/>
        </w:numPr>
        <w:rPr>
          <w:color w:val="000000"/>
          <w:sz w:val="20"/>
          <w:lang w:val="en-GB"/>
        </w:rPr>
      </w:pPr>
      <w:r>
        <w:rPr>
          <w:color w:val="000000"/>
          <w:sz w:val="20"/>
          <w:lang w:val="en-GB"/>
        </w:rPr>
        <w:t>Giving demonstrations to DISOMS across India.</w:t>
      </w:r>
    </w:p>
    <w:p w14:paraId="09A1C49A" w14:textId="77777777" w:rsidR="00F148D9" w:rsidRDefault="00CC4294">
      <w:pPr>
        <w:spacing w:after="120" w:line="288" w:lineRule="auto"/>
        <w:jc w:val="both"/>
        <w:rPr>
          <w:color w:val="000000"/>
          <w:sz w:val="20"/>
          <w:lang w:val="en-GB"/>
        </w:rPr>
      </w:pPr>
      <w:r>
        <w:rPr>
          <w:color w:val="000000"/>
          <w:sz w:val="20"/>
          <w:lang w:val="en-GB"/>
        </w:rPr>
        <w:t>My Other responsibilities and deliverables includes</w:t>
      </w:r>
    </w:p>
    <w:p w14:paraId="1E000C6F" w14:textId="77777777" w:rsidR="00F148D9" w:rsidRDefault="00CC4294">
      <w:pPr>
        <w:tabs>
          <w:tab w:val="left" w:pos="720"/>
          <w:tab w:val="center" w:pos="5220"/>
        </w:tabs>
        <w:spacing w:line="360" w:lineRule="auto"/>
        <w:jc w:val="both"/>
        <w:rPr>
          <w:sz w:val="20"/>
        </w:rPr>
      </w:pPr>
      <w:r>
        <w:rPr>
          <w:sz w:val="20"/>
        </w:rPr>
        <w:t>1.</w:t>
      </w:r>
      <w:r>
        <w:rPr>
          <w:sz w:val="20"/>
        </w:rPr>
        <w:tab/>
        <w:t>Scheduling the plans.</w:t>
      </w:r>
    </w:p>
    <w:p w14:paraId="02E9B28E" w14:textId="77777777" w:rsidR="00F148D9" w:rsidRDefault="00CC4294">
      <w:pPr>
        <w:rPr>
          <w:sz w:val="20"/>
        </w:rPr>
      </w:pPr>
      <w:r>
        <w:rPr>
          <w:sz w:val="20"/>
        </w:rPr>
        <w:t>2.</w:t>
      </w:r>
      <w:r>
        <w:rPr>
          <w:sz w:val="20"/>
        </w:rPr>
        <w:tab/>
        <w:t>Providing Manpower to concerned projects.</w:t>
      </w:r>
    </w:p>
    <w:p w14:paraId="5A7395DA" w14:textId="77777777" w:rsidR="00F148D9" w:rsidRDefault="00CC4294">
      <w:pPr>
        <w:rPr>
          <w:sz w:val="20"/>
        </w:rPr>
      </w:pPr>
      <w:r>
        <w:rPr>
          <w:sz w:val="20"/>
        </w:rPr>
        <w:t>3.</w:t>
      </w:r>
      <w:r>
        <w:rPr>
          <w:sz w:val="20"/>
        </w:rPr>
        <w:tab/>
        <w:t>Function test plan/validation plan</w:t>
      </w:r>
    </w:p>
    <w:p w14:paraId="1F48A2BE" w14:textId="77777777" w:rsidR="00F148D9" w:rsidRDefault="00CC4294">
      <w:pPr>
        <w:rPr>
          <w:sz w:val="20"/>
        </w:rPr>
      </w:pPr>
      <w:r>
        <w:rPr>
          <w:sz w:val="20"/>
        </w:rPr>
        <w:t>4.</w:t>
      </w:r>
      <w:r>
        <w:rPr>
          <w:sz w:val="20"/>
        </w:rPr>
        <w:tab/>
        <w:t>Preparation of Quality documents (ISO/CMM) and Peer Review Forms</w:t>
      </w:r>
    </w:p>
    <w:p w14:paraId="409815A3" w14:textId="77777777" w:rsidR="00F148D9" w:rsidRDefault="00F148D9">
      <w:pPr>
        <w:rPr>
          <w:sz w:val="20"/>
        </w:rPr>
      </w:pPr>
    </w:p>
    <w:p w14:paraId="2582D40D" w14:textId="77777777" w:rsidR="00F148D9" w:rsidRDefault="00CC4294">
      <w:pPr>
        <w:tabs>
          <w:tab w:val="center" w:pos="4500"/>
        </w:tabs>
        <w:spacing w:line="360" w:lineRule="auto"/>
        <w:jc w:val="both"/>
        <w:rPr>
          <w:sz w:val="20"/>
        </w:rPr>
      </w:pPr>
      <w:r>
        <w:rPr>
          <w:sz w:val="20"/>
          <w:u w:val="single"/>
        </w:rPr>
        <w:t>Environment:</w:t>
      </w:r>
    </w:p>
    <w:p w14:paraId="270DB54A" w14:textId="77777777" w:rsidR="00F148D9" w:rsidRDefault="00CC4294">
      <w:pPr>
        <w:tabs>
          <w:tab w:val="center" w:pos="4500"/>
        </w:tabs>
        <w:spacing w:line="360" w:lineRule="auto"/>
        <w:jc w:val="both"/>
        <w:rPr>
          <w:sz w:val="20"/>
        </w:rPr>
      </w:pPr>
      <w:r>
        <w:rPr>
          <w:sz w:val="20"/>
        </w:rPr>
        <w:t xml:space="preserve">C/C++, MS-Office, Windows, </w:t>
      </w:r>
      <w:proofErr w:type="spellStart"/>
      <w:r>
        <w:rPr>
          <w:sz w:val="20"/>
        </w:rPr>
        <w:t>Keil</w:t>
      </w:r>
      <w:proofErr w:type="spellEnd"/>
      <w:r>
        <w:rPr>
          <w:sz w:val="20"/>
        </w:rPr>
        <w:t xml:space="preserve"> C Compiler, Debugger, ICE, Oscilloscope, OR-CAD. </w:t>
      </w:r>
    </w:p>
    <w:p w14:paraId="53F0A50F" w14:textId="77777777" w:rsidR="00F148D9" w:rsidRDefault="00F148D9">
      <w:pPr>
        <w:tabs>
          <w:tab w:val="center" w:pos="4500"/>
        </w:tabs>
        <w:spacing w:line="360" w:lineRule="auto"/>
        <w:jc w:val="both"/>
        <w:rPr>
          <w:sz w:val="16"/>
        </w:rPr>
      </w:pPr>
    </w:p>
    <w:p w14:paraId="51F90DBC" w14:textId="77777777" w:rsidR="00F148D9" w:rsidRDefault="00CC4294">
      <w:pPr>
        <w:shd w:val="clear" w:color="auto" w:fill="C0C0C0"/>
        <w:ind w:hanging="90"/>
        <w:rPr>
          <w:b/>
          <w:smallCaps/>
          <w:sz w:val="22"/>
        </w:rPr>
      </w:pPr>
      <w:r>
        <w:rPr>
          <w:b/>
          <w:smallCaps/>
          <w:sz w:val="22"/>
        </w:rPr>
        <w:t>Personal Profile</w:t>
      </w:r>
    </w:p>
    <w:p w14:paraId="5A90C49B" w14:textId="77777777" w:rsidR="00F148D9" w:rsidRDefault="00F148D9">
      <w:pPr>
        <w:tabs>
          <w:tab w:val="left" w:pos="1980"/>
        </w:tabs>
        <w:rPr>
          <w:rFonts w:ascii="Arial" w:hAnsi="Arial" w:cs="Arial"/>
          <w:sz w:val="22"/>
        </w:rPr>
      </w:pPr>
    </w:p>
    <w:p w14:paraId="7ED349F1" w14:textId="77777777" w:rsidR="00F148D9" w:rsidRDefault="00CC4294">
      <w:pPr>
        <w:rPr>
          <w:rFonts w:ascii="Arial" w:hAnsi="Arial"/>
          <w:sz w:val="22"/>
        </w:rPr>
      </w:pPr>
      <w:r>
        <w:rPr>
          <w:rFonts w:ascii="Arial" w:hAnsi="Arial"/>
          <w:sz w:val="22"/>
        </w:rPr>
        <w:t>Name</w:t>
      </w:r>
      <w:r>
        <w:rPr>
          <w:rFonts w:ascii="Arial" w:hAnsi="Arial"/>
          <w:sz w:val="22"/>
        </w:rPr>
        <w:tab/>
      </w:r>
      <w:r>
        <w:rPr>
          <w:rFonts w:ascii="Arial" w:hAnsi="Arial"/>
          <w:sz w:val="22"/>
        </w:rPr>
        <w:tab/>
      </w:r>
      <w:r>
        <w:rPr>
          <w:rFonts w:ascii="Arial" w:hAnsi="Arial"/>
          <w:sz w:val="22"/>
        </w:rPr>
        <w:tab/>
        <w:t xml:space="preserve">:  </w:t>
      </w:r>
      <w:proofErr w:type="spellStart"/>
      <w:r>
        <w:rPr>
          <w:rFonts w:ascii="Arial" w:hAnsi="Arial"/>
          <w:sz w:val="22"/>
        </w:rPr>
        <w:t>NuruddinSk</w:t>
      </w:r>
      <w:proofErr w:type="spellEnd"/>
    </w:p>
    <w:p w14:paraId="0AC8A860" w14:textId="77777777" w:rsidR="00F148D9" w:rsidRDefault="00CC4294">
      <w:pPr>
        <w:rPr>
          <w:rFonts w:ascii="Arial" w:hAnsi="Arial"/>
          <w:sz w:val="22"/>
        </w:rPr>
      </w:pPr>
      <w:r>
        <w:rPr>
          <w:rFonts w:ascii="Arial" w:hAnsi="Arial"/>
          <w:sz w:val="22"/>
        </w:rPr>
        <w:t>Father’s Name</w:t>
      </w:r>
      <w:r>
        <w:rPr>
          <w:rFonts w:ascii="Arial" w:hAnsi="Arial"/>
          <w:sz w:val="22"/>
        </w:rPr>
        <w:tab/>
        <w:t xml:space="preserve"> : </w:t>
      </w:r>
      <w:proofErr w:type="spellStart"/>
      <w:r>
        <w:rPr>
          <w:rFonts w:ascii="Arial" w:hAnsi="Arial"/>
          <w:sz w:val="22"/>
        </w:rPr>
        <w:t>MastanSk</w:t>
      </w:r>
      <w:proofErr w:type="spellEnd"/>
    </w:p>
    <w:p w14:paraId="4EF02E16" w14:textId="77777777" w:rsidR="00F148D9" w:rsidRDefault="00CC4294">
      <w:pPr>
        <w:rPr>
          <w:rFonts w:ascii="Arial" w:hAnsi="Arial"/>
          <w:sz w:val="22"/>
        </w:rPr>
      </w:pPr>
      <w:r>
        <w:rPr>
          <w:rFonts w:ascii="Arial" w:hAnsi="Arial"/>
          <w:sz w:val="22"/>
        </w:rPr>
        <w:t xml:space="preserve">Date of Birth </w:t>
      </w:r>
      <w:r>
        <w:rPr>
          <w:rFonts w:ascii="Arial" w:hAnsi="Arial"/>
          <w:sz w:val="22"/>
        </w:rPr>
        <w:tab/>
      </w:r>
      <w:r>
        <w:rPr>
          <w:rFonts w:ascii="Arial" w:hAnsi="Arial"/>
          <w:sz w:val="22"/>
        </w:rPr>
        <w:tab/>
        <w:t xml:space="preserve"> : 07/04/1983</w:t>
      </w:r>
    </w:p>
    <w:p w14:paraId="6F24D935" w14:textId="77777777" w:rsidR="00F148D9" w:rsidRDefault="00CC4294">
      <w:pPr>
        <w:rPr>
          <w:rFonts w:ascii="Arial" w:hAnsi="Arial"/>
          <w:sz w:val="22"/>
        </w:rPr>
      </w:pPr>
      <w:r>
        <w:rPr>
          <w:rFonts w:ascii="Arial" w:hAnsi="Arial"/>
          <w:sz w:val="22"/>
        </w:rPr>
        <w:t>Phone</w:t>
      </w:r>
      <w:r>
        <w:rPr>
          <w:rFonts w:ascii="Arial" w:hAnsi="Arial"/>
          <w:sz w:val="22"/>
        </w:rPr>
        <w:tab/>
        <w:t xml:space="preserve">                        : +91-9</w:t>
      </w:r>
      <w:r w:rsidR="00391E49">
        <w:rPr>
          <w:rFonts w:ascii="Arial" w:hAnsi="Arial"/>
          <w:sz w:val="22"/>
        </w:rPr>
        <w:t>391483680.</w:t>
      </w:r>
    </w:p>
    <w:p w14:paraId="73ADB093" w14:textId="77777777" w:rsidR="00F148D9" w:rsidRDefault="00CC4294">
      <w:pPr>
        <w:rPr>
          <w:rFonts w:ascii="Arial" w:hAnsi="Arial"/>
          <w:sz w:val="22"/>
        </w:rPr>
      </w:pPr>
      <w:r>
        <w:rPr>
          <w:rFonts w:ascii="Arial" w:hAnsi="Arial"/>
          <w:sz w:val="22"/>
        </w:rPr>
        <w:t>Mail ID</w:t>
      </w:r>
      <w:r>
        <w:rPr>
          <w:rFonts w:ascii="Arial" w:hAnsi="Arial"/>
          <w:sz w:val="22"/>
        </w:rPr>
        <w:tab/>
      </w:r>
      <w:r>
        <w:rPr>
          <w:rFonts w:ascii="Arial" w:hAnsi="Arial"/>
          <w:sz w:val="22"/>
        </w:rPr>
        <w:tab/>
      </w:r>
      <w:r>
        <w:rPr>
          <w:rFonts w:ascii="Arial" w:hAnsi="Arial"/>
          <w:sz w:val="22"/>
        </w:rPr>
        <w:tab/>
        <w:t>: sknuru@gmail.com</w:t>
      </w:r>
    </w:p>
    <w:p w14:paraId="695BEE03" w14:textId="77777777" w:rsidR="00F148D9" w:rsidRDefault="00CC4294">
      <w:pPr>
        <w:tabs>
          <w:tab w:val="left" w:pos="1980"/>
        </w:tabs>
        <w:rPr>
          <w:rFonts w:ascii="Arial" w:hAnsi="Arial"/>
          <w:sz w:val="22"/>
        </w:rPr>
      </w:pPr>
      <w:r>
        <w:rPr>
          <w:rFonts w:ascii="Arial" w:hAnsi="Arial"/>
          <w:sz w:val="22"/>
        </w:rPr>
        <w:t>Martial Status</w:t>
      </w:r>
      <w:r>
        <w:rPr>
          <w:rFonts w:ascii="Arial" w:hAnsi="Arial"/>
          <w:sz w:val="22"/>
        </w:rPr>
        <w:tab/>
      </w:r>
      <w:r>
        <w:rPr>
          <w:rFonts w:ascii="Arial" w:hAnsi="Arial"/>
          <w:sz w:val="22"/>
        </w:rPr>
        <w:tab/>
      </w:r>
      <w:r>
        <w:rPr>
          <w:rFonts w:ascii="Arial" w:hAnsi="Arial"/>
          <w:b/>
          <w:sz w:val="22"/>
        </w:rPr>
        <w:t xml:space="preserve">: </w:t>
      </w:r>
      <w:r>
        <w:rPr>
          <w:rFonts w:ascii="Arial" w:hAnsi="Arial"/>
          <w:sz w:val="22"/>
        </w:rPr>
        <w:t>Married</w:t>
      </w:r>
    </w:p>
    <w:p w14:paraId="06C6D79D" w14:textId="77777777" w:rsidR="00F148D9" w:rsidRDefault="00CC4294">
      <w:pPr>
        <w:tabs>
          <w:tab w:val="left" w:pos="1980"/>
          <w:tab w:val="left" w:pos="2160"/>
        </w:tabs>
      </w:pPr>
      <w:r>
        <w:rPr>
          <w:rFonts w:ascii="Arial" w:hAnsi="Arial"/>
          <w:sz w:val="22"/>
        </w:rPr>
        <w:t>Languages Known</w:t>
      </w:r>
      <w:r>
        <w:rPr>
          <w:rFonts w:ascii="Arial" w:hAnsi="Arial"/>
          <w:sz w:val="22"/>
        </w:rPr>
        <w:tab/>
      </w:r>
      <w:r>
        <w:rPr>
          <w:rFonts w:ascii="Arial" w:hAnsi="Arial"/>
          <w:b/>
          <w:sz w:val="22"/>
        </w:rPr>
        <w:t xml:space="preserve">: </w:t>
      </w:r>
      <w:r>
        <w:rPr>
          <w:rFonts w:ascii="Arial" w:hAnsi="Arial"/>
          <w:sz w:val="22"/>
        </w:rPr>
        <w:t>English, Telugu and Hindi.</w:t>
      </w:r>
    </w:p>
    <w:sectPr w:rsidR="00F148D9" w:rsidSect="007716CF">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49EE1" w14:textId="77777777" w:rsidR="00E24019" w:rsidRDefault="00E24019">
      <w:r>
        <w:separator/>
      </w:r>
    </w:p>
  </w:endnote>
  <w:endnote w:type="continuationSeparator" w:id="0">
    <w:p w14:paraId="598A9C7D" w14:textId="77777777" w:rsidR="00E24019" w:rsidRDefault="00E24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angal">
    <w:panose1 w:val="02040503050203030202"/>
    <w:charset w:val="01"/>
    <w:family w:val="roman"/>
    <w:notTrueType/>
    <w:pitch w:val="variable"/>
    <w:sig w:usb0="0000A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OpenSymbol">
    <w:altName w:val="MS Mincho"/>
    <w:charset w:val="80"/>
    <w:family w:val="auto"/>
    <w:pitch w:val="default"/>
  </w:font>
  <w:font w:name="Arial">
    <w:panose1 w:val="020B0604020202020204"/>
    <w:charset w:val="00"/>
    <w:family w:val="swiss"/>
    <w:pitch w:val="variable"/>
    <w:sig w:usb0="E0002EFF" w:usb1="C0007843" w:usb2="00000009" w:usb3="00000000" w:csb0="000001FF" w:csb1="00000000"/>
  </w:font>
  <w:font w:name="Webdings">
    <w:panose1 w:val="05030102010509060703"/>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DB28F" w14:textId="77777777" w:rsidR="00583E0E" w:rsidRDefault="00583E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942AF" w14:textId="77777777" w:rsidR="00583E0E" w:rsidRDefault="00583E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BDCA4" w14:textId="77777777" w:rsidR="00583E0E" w:rsidRDefault="00583E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83419" w14:textId="77777777" w:rsidR="00E24019" w:rsidRDefault="00E24019">
      <w:r>
        <w:separator/>
      </w:r>
    </w:p>
  </w:footnote>
  <w:footnote w:type="continuationSeparator" w:id="0">
    <w:p w14:paraId="7347C54A" w14:textId="77777777" w:rsidR="00E24019" w:rsidRDefault="00E24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A7551" w14:textId="77777777" w:rsidR="00583E0E" w:rsidRDefault="00583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3DD10" w14:textId="77777777" w:rsidR="00583E0E" w:rsidRDefault="00583E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198F0" w14:textId="77777777" w:rsidR="00583E0E" w:rsidRDefault="00583E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left" w:pos="0"/>
        </w:tabs>
        <w:ind w:left="720" w:hanging="360"/>
      </w:pPr>
    </w:lvl>
    <w:lvl w:ilvl="1">
      <w:start w:val="1"/>
      <w:numFmt w:val="decimal"/>
      <w:lvlText w:val="%2."/>
      <w:lvlJc w:val="left"/>
      <w:pPr>
        <w:tabs>
          <w:tab w:val="left" w:pos="0"/>
        </w:tabs>
        <w:ind w:left="1080" w:hanging="360"/>
      </w:pPr>
    </w:lvl>
    <w:lvl w:ilvl="2">
      <w:start w:val="1"/>
      <w:numFmt w:val="decimal"/>
      <w:lvlText w:val="%3."/>
      <w:lvlJc w:val="left"/>
      <w:pPr>
        <w:tabs>
          <w:tab w:val="left" w:pos="0"/>
        </w:tabs>
        <w:ind w:left="1440" w:hanging="360"/>
      </w:pPr>
    </w:lvl>
    <w:lvl w:ilvl="3">
      <w:start w:val="1"/>
      <w:numFmt w:val="decimal"/>
      <w:lvlText w:val="%4."/>
      <w:lvlJc w:val="left"/>
      <w:pPr>
        <w:tabs>
          <w:tab w:val="left" w:pos="0"/>
        </w:tabs>
        <w:ind w:left="1800" w:hanging="360"/>
      </w:pPr>
    </w:lvl>
    <w:lvl w:ilvl="4">
      <w:start w:val="1"/>
      <w:numFmt w:val="decimal"/>
      <w:lvlText w:val="%5."/>
      <w:lvlJc w:val="left"/>
      <w:pPr>
        <w:tabs>
          <w:tab w:val="left" w:pos="0"/>
        </w:tabs>
        <w:ind w:left="2160" w:hanging="360"/>
      </w:pPr>
    </w:lvl>
    <w:lvl w:ilvl="5">
      <w:start w:val="1"/>
      <w:numFmt w:val="decimal"/>
      <w:lvlText w:val="%6."/>
      <w:lvlJc w:val="left"/>
      <w:pPr>
        <w:tabs>
          <w:tab w:val="left" w:pos="0"/>
        </w:tabs>
        <w:ind w:left="2520" w:hanging="360"/>
      </w:pPr>
    </w:lvl>
    <w:lvl w:ilvl="6">
      <w:start w:val="1"/>
      <w:numFmt w:val="decimal"/>
      <w:lvlText w:val="%7."/>
      <w:lvlJc w:val="left"/>
      <w:pPr>
        <w:tabs>
          <w:tab w:val="left" w:pos="0"/>
        </w:tabs>
        <w:ind w:left="2880" w:hanging="360"/>
      </w:pPr>
    </w:lvl>
    <w:lvl w:ilvl="7">
      <w:start w:val="1"/>
      <w:numFmt w:val="decimal"/>
      <w:lvlText w:val="%8."/>
      <w:lvlJc w:val="left"/>
      <w:pPr>
        <w:tabs>
          <w:tab w:val="left" w:pos="0"/>
        </w:tabs>
        <w:ind w:left="3240" w:hanging="360"/>
      </w:pPr>
    </w:lvl>
    <w:lvl w:ilvl="8">
      <w:start w:val="1"/>
      <w:numFmt w:val="decimal"/>
      <w:lvlText w:val="%9."/>
      <w:lvlJc w:val="left"/>
      <w:pPr>
        <w:tabs>
          <w:tab w:val="left" w:pos="0"/>
        </w:tabs>
        <w:ind w:left="3600" w:hanging="360"/>
      </w:pPr>
    </w:lvl>
  </w:abstractNum>
  <w:abstractNum w:abstractNumId="1" w15:restartNumberingAfterBreak="0">
    <w:nsid w:val="00000003"/>
    <w:multiLevelType w:val="singleLevel"/>
    <w:tmpl w:val="00000003"/>
    <w:lvl w:ilvl="0">
      <w:start w:val="1"/>
      <w:numFmt w:val="bullet"/>
      <w:lvlText w:val=""/>
      <w:lvlJc w:val="left"/>
      <w:pPr>
        <w:tabs>
          <w:tab w:val="left" w:pos="0"/>
        </w:tabs>
        <w:ind w:left="1080" w:hanging="360"/>
      </w:pPr>
      <w:rPr>
        <w:rFonts w:ascii="Symbol" w:hAnsi="Symbol"/>
      </w:rPr>
    </w:lvl>
  </w:abstractNum>
  <w:abstractNum w:abstractNumId="2" w15:restartNumberingAfterBreak="0">
    <w:nsid w:val="00000004"/>
    <w:multiLevelType w:val="singleLevel"/>
    <w:tmpl w:val="00000004"/>
    <w:lvl w:ilvl="0">
      <w:start w:val="1"/>
      <w:numFmt w:val="bullet"/>
      <w:lvlText w:val=""/>
      <w:lvlJc w:val="left"/>
      <w:pPr>
        <w:tabs>
          <w:tab w:val="left" w:pos="0"/>
        </w:tabs>
        <w:ind w:left="1080" w:hanging="360"/>
      </w:pPr>
      <w:rPr>
        <w:rFonts w:ascii="Symbol" w:hAnsi="Symbol"/>
      </w:rPr>
    </w:lvl>
  </w:abstractNum>
  <w:abstractNum w:abstractNumId="3" w15:restartNumberingAfterBreak="0">
    <w:nsid w:val="00000005"/>
    <w:multiLevelType w:val="singleLevel"/>
    <w:tmpl w:val="00000005"/>
    <w:lvl w:ilvl="0">
      <w:start w:val="1"/>
      <w:numFmt w:val="bullet"/>
      <w:lvlText w:val=""/>
      <w:lvlJc w:val="left"/>
      <w:pPr>
        <w:tabs>
          <w:tab w:val="left" w:pos="0"/>
        </w:tabs>
        <w:ind w:left="720" w:hanging="360"/>
      </w:pPr>
      <w:rPr>
        <w:rFonts w:ascii="Symbol" w:hAnsi="Symbol"/>
      </w:rPr>
    </w:lvl>
  </w:abstractNum>
  <w:abstractNum w:abstractNumId="4" w15:restartNumberingAfterBreak="0">
    <w:nsid w:val="00000006"/>
    <w:multiLevelType w:val="multilevel"/>
    <w:tmpl w:val="00000006"/>
    <w:lvl w:ilvl="0">
      <w:start w:val="1"/>
      <w:numFmt w:val="decimal"/>
      <w:lvlText w:val="%1."/>
      <w:lvlJc w:val="left"/>
      <w:pPr>
        <w:tabs>
          <w:tab w:val="left" w:pos="720"/>
        </w:tabs>
        <w:ind w:left="720" w:hanging="360"/>
      </w:pPr>
      <w:rPr>
        <w:rFonts w:eastAsia="Times New Roman" w:cs="Verdana"/>
      </w:rPr>
    </w:lvl>
    <w:lvl w:ilvl="1">
      <w:start w:val="1"/>
      <w:numFmt w:val="decimal"/>
      <w:lvlText w:val="%2."/>
      <w:lvlJc w:val="left"/>
      <w:pPr>
        <w:tabs>
          <w:tab w:val="left" w:pos="1080"/>
        </w:tabs>
        <w:ind w:left="1080" w:hanging="360"/>
      </w:pPr>
      <w:rPr>
        <w:rFonts w:eastAsia="Times New Roman" w:cs="Verdana"/>
      </w:rPr>
    </w:lvl>
    <w:lvl w:ilvl="2">
      <w:start w:val="1"/>
      <w:numFmt w:val="decimal"/>
      <w:lvlText w:val="%3."/>
      <w:lvlJc w:val="left"/>
      <w:pPr>
        <w:tabs>
          <w:tab w:val="left" w:pos="1440"/>
        </w:tabs>
        <w:ind w:left="1440" w:hanging="360"/>
      </w:pPr>
      <w:rPr>
        <w:rFonts w:eastAsia="Times New Roman" w:cs="Verdana"/>
      </w:rPr>
    </w:lvl>
    <w:lvl w:ilvl="3">
      <w:start w:val="1"/>
      <w:numFmt w:val="decimal"/>
      <w:lvlText w:val="%4."/>
      <w:lvlJc w:val="left"/>
      <w:pPr>
        <w:tabs>
          <w:tab w:val="left" w:pos="1800"/>
        </w:tabs>
        <w:ind w:left="1800" w:hanging="360"/>
      </w:pPr>
      <w:rPr>
        <w:rFonts w:eastAsia="Times New Roman" w:cs="Verdana"/>
      </w:rPr>
    </w:lvl>
    <w:lvl w:ilvl="4">
      <w:start w:val="1"/>
      <w:numFmt w:val="decimal"/>
      <w:lvlText w:val="%5."/>
      <w:lvlJc w:val="left"/>
      <w:pPr>
        <w:tabs>
          <w:tab w:val="left" w:pos="2160"/>
        </w:tabs>
        <w:ind w:left="2160" w:hanging="360"/>
      </w:pPr>
      <w:rPr>
        <w:rFonts w:eastAsia="Times New Roman" w:cs="Verdana"/>
      </w:rPr>
    </w:lvl>
    <w:lvl w:ilvl="5">
      <w:start w:val="1"/>
      <w:numFmt w:val="decimal"/>
      <w:lvlText w:val="%6."/>
      <w:lvlJc w:val="left"/>
      <w:pPr>
        <w:tabs>
          <w:tab w:val="left" w:pos="2520"/>
        </w:tabs>
        <w:ind w:left="2520" w:hanging="360"/>
      </w:pPr>
      <w:rPr>
        <w:rFonts w:eastAsia="Times New Roman" w:cs="Verdana"/>
      </w:rPr>
    </w:lvl>
    <w:lvl w:ilvl="6">
      <w:start w:val="1"/>
      <w:numFmt w:val="decimal"/>
      <w:lvlText w:val="%7."/>
      <w:lvlJc w:val="left"/>
      <w:pPr>
        <w:tabs>
          <w:tab w:val="left" w:pos="2880"/>
        </w:tabs>
        <w:ind w:left="2880" w:hanging="360"/>
      </w:pPr>
      <w:rPr>
        <w:rFonts w:eastAsia="Times New Roman" w:cs="Verdana"/>
      </w:rPr>
    </w:lvl>
    <w:lvl w:ilvl="7">
      <w:start w:val="1"/>
      <w:numFmt w:val="decimal"/>
      <w:lvlText w:val="%8."/>
      <w:lvlJc w:val="left"/>
      <w:pPr>
        <w:tabs>
          <w:tab w:val="left" w:pos="3240"/>
        </w:tabs>
        <w:ind w:left="3240" w:hanging="360"/>
      </w:pPr>
      <w:rPr>
        <w:rFonts w:eastAsia="Times New Roman" w:cs="Verdana"/>
      </w:rPr>
    </w:lvl>
    <w:lvl w:ilvl="8">
      <w:start w:val="1"/>
      <w:numFmt w:val="decimal"/>
      <w:lvlText w:val="%9."/>
      <w:lvlJc w:val="left"/>
      <w:pPr>
        <w:tabs>
          <w:tab w:val="left" w:pos="3600"/>
        </w:tabs>
        <w:ind w:left="3600" w:hanging="360"/>
      </w:pPr>
      <w:rPr>
        <w:rFonts w:eastAsia="Times New Roman" w:cs="Verdana"/>
      </w:rPr>
    </w:lvl>
  </w:abstractNum>
  <w:num w:numId="1" w16cid:durableId="138425227">
    <w:abstractNumId w:val="1"/>
  </w:num>
  <w:num w:numId="2" w16cid:durableId="393360669">
    <w:abstractNumId w:val="0"/>
  </w:num>
  <w:num w:numId="3" w16cid:durableId="249121790">
    <w:abstractNumId w:val="2"/>
  </w:num>
  <w:num w:numId="4" w16cid:durableId="1958752426">
    <w:abstractNumId w:val="4"/>
  </w:num>
  <w:num w:numId="5" w16cid:durableId="8043939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360"/>
    <w:rsid w:val="00015900"/>
    <w:rsid w:val="00016708"/>
    <w:rsid w:val="00037304"/>
    <w:rsid w:val="00053BA4"/>
    <w:rsid w:val="00064D78"/>
    <w:rsid w:val="00074861"/>
    <w:rsid w:val="000929DA"/>
    <w:rsid w:val="000E77C7"/>
    <w:rsid w:val="00103CB3"/>
    <w:rsid w:val="0014527C"/>
    <w:rsid w:val="00160524"/>
    <w:rsid w:val="001A196C"/>
    <w:rsid w:val="001B03BB"/>
    <w:rsid w:val="001C5C38"/>
    <w:rsid w:val="0020300D"/>
    <w:rsid w:val="0020548B"/>
    <w:rsid w:val="00230C6D"/>
    <w:rsid w:val="002A14CF"/>
    <w:rsid w:val="002A591A"/>
    <w:rsid w:val="002E2651"/>
    <w:rsid w:val="002E5024"/>
    <w:rsid w:val="00301B3C"/>
    <w:rsid w:val="003238E8"/>
    <w:rsid w:val="00341512"/>
    <w:rsid w:val="0035095D"/>
    <w:rsid w:val="00363565"/>
    <w:rsid w:val="00391E49"/>
    <w:rsid w:val="00394E19"/>
    <w:rsid w:val="003A2F16"/>
    <w:rsid w:val="003A7EF9"/>
    <w:rsid w:val="003E03A0"/>
    <w:rsid w:val="00416702"/>
    <w:rsid w:val="00417B6C"/>
    <w:rsid w:val="00441E21"/>
    <w:rsid w:val="004446D2"/>
    <w:rsid w:val="00460060"/>
    <w:rsid w:val="00485370"/>
    <w:rsid w:val="00486730"/>
    <w:rsid w:val="004D0E5E"/>
    <w:rsid w:val="005228D6"/>
    <w:rsid w:val="00560958"/>
    <w:rsid w:val="0056517A"/>
    <w:rsid w:val="00583E0E"/>
    <w:rsid w:val="00594874"/>
    <w:rsid w:val="006030D8"/>
    <w:rsid w:val="006054F7"/>
    <w:rsid w:val="006249C1"/>
    <w:rsid w:val="00667324"/>
    <w:rsid w:val="00673BBF"/>
    <w:rsid w:val="00680D2B"/>
    <w:rsid w:val="00685845"/>
    <w:rsid w:val="0069667F"/>
    <w:rsid w:val="006A79B0"/>
    <w:rsid w:val="006C03BF"/>
    <w:rsid w:val="006C31EF"/>
    <w:rsid w:val="006C477A"/>
    <w:rsid w:val="00711097"/>
    <w:rsid w:val="00756F3E"/>
    <w:rsid w:val="00760215"/>
    <w:rsid w:val="007716CF"/>
    <w:rsid w:val="00790DC6"/>
    <w:rsid w:val="00794E66"/>
    <w:rsid w:val="007A4D8E"/>
    <w:rsid w:val="007B36DB"/>
    <w:rsid w:val="007B5387"/>
    <w:rsid w:val="007B619B"/>
    <w:rsid w:val="007C314A"/>
    <w:rsid w:val="007F558F"/>
    <w:rsid w:val="00807BE9"/>
    <w:rsid w:val="00817E61"/>
    <w:rsid w:val="008204EB"/>
    <w:rsid w:val="008307EE"/>
    <w:rsid w:val="00866CE8"/>
    <w:rsid w:val="00872725"/>
    <w:rsid w:val="00886F59"/>
    <w:rsid w:val="00895043"/>
    <w:rsid w:val="008B2A81"/>
    <w:rsid w:val="008C071B"/>
    <w:rsid w:val="008C25FA"/>
    <w:rsid w:val="008E6BB0"/>
    <w:rsid w:val="008F1F97"/>
    <w:rsid w:val="0090637B"/>
    <w:rsid w:val="0094554B"/>
    <w:rsid w:val="00976F5E"/>
    <w:rsid w:val="00993734"/>
    <w:rsid w:val="009B0524"/>
    <w:rsid w:val="009F0B48"/>
    <w:rsid w:val="00A3688C"/>
    <w:rsid w:val="00A41795"/>
    <w:rsid w:val="00A42BD6"/>
    <w:rsid w:val="00AD4F23"/>
    <w:rsid w:val="00AE4CFC"/>
    <w:rsid w:val="00AE5CE4"/>
    <w:rsid w:val="00B1044E"/>
    <w:rsid w:val="00B13DC9"/>
    <w:rsid w:val="00BA6A87"/>
    <w:rsid w:val="00BE5D57"/>
    <w:rsid w:val="00C22530"/>
    <w:rsid w:val="00C226D1"/>
    <w:rsid w:val="00C233F8"/>
    <w:rsid w:val="00C3527B"/>
    <w:rsid w:val="00C51489"/>
    <w:rsid w:val="00CB21E5"/>
    <w:rsid w:val="00CB502B"/>
    <w:rsid w:val="00CC01B5"/>
    <w:rsid w:val="00CC4294"/>
    <w:rsid w:val="00CD015E"/>
    <w:rsid w:val="00CD25D4"/>
    <w:rsid w:val="00CF3F13"/>
    <w:rsid w:val="00D21BE6"/>
    <w:rsid w:val="00D22BF0"/>
    <w:rsid w:val="00D63360"/>
    <w:rsid w:val="00D97242"/>
    <w:rsid w:val="00DA02D5"/>
    <w:rsid w:val="00DA77CD"/>
    <w:rsid w:val="00DB67D9"/>
    <w:rsid w:val="00DC5FF5"/>
    <w:rsid w:val="00E051CF"/>
    <w:rsid w:val="00E24019"/>
    <w:rsid w:val="00E50061"/>
    <w:rsid w:val="00E52581"/>
    <w:rsid w:val="00E93897"/>
    <w:rsid w:val="00EB6A76"/>
    <w:rsid w:val="00EB6CCB"/>
    <w:rsid w:val="00EC01C9"/>
    <w:rsid w:val="00F023A4"/>
    <w:rsid w:val="00F12B0A"/>
    <w:rsid w:val="00F148D9"/>
    <w:rsid w:val="00F23C01"/>
    <w:rsid w:val="00F74C80"/>
    <w:rsid w:val="00F83B8A"/>
    <w:rsid w:val="00FA578A"/>
    <w:rsid w:val="00FC7BCE"/>
    <w:rsid w:val="00FE2CCE"/>
    <w:rsid w:val="7E553CF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C9678"/>
  <w15:docId w15:val="{CB375408-B060-0E46-A72C-AD655AF6C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semiHidden="1" w:uiPriority="99" w:unhideWhenUsed="1"/>
    <w:lsdException w:name="caption" w:qFormat="1"/>
    <w:lsdException w:name="footnote reference" w:semiHidden="1" w:uiPriority="99" w:unhideWhenUsed="1"/>
    <w:lsdException w:name="endnote reference" w:semiHidden="1" w:uiPriority="99" w:unhideWhenUsed="1"/>
    <w:lsdException w:name="endnote text" w:semiHidden="1" w:uiPriority="99" w:unhideWhenUsed="1"/>
    <w:lsdException w:name="Title" w:uiPriority="10" w:qFormat="1"/>
    <w:lsdException w:name="Default Paragraph Font" w:semiHidden="1" w:uiPriority="1" w:unhideWhenUsed="1"/>
    <w:lsdException w:name="Subtitle" w:uiPriority="11" w:qFormat="1"/>
    <w:lsdException w:name="Hyperlink" w:uiPriority="99" w:unhideWhenUsed="1"/>
    <w:lsdException w:name="Strong" w:uiPriority="22" w:qFormat="1"/>
    <w:lsdException w:name="Emphasis" w:uiPriority="20" w:qFormat="1"/>
    <w:lsdException w:name="Plain Text" w:semiHidden="1" w:uiPriority="99" w:unhideWhenUsed="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6CF"/>
    <w:rPr>
      <w:rFonts w:ascii="Verdana" w:hAnsi="Verdana" w:cs="Verdana"/>
      <w:sz w:val="24"/>
      <w:lang w:val="en-US" w:eastAsia="ar-SA"/>
    </w:rPr>
  </w:style>
  <w:style w:type="paragraph" w:styleId="Heading1">
    <w:name w:val="heading 1"/>
    <w:basedOn w:val="Normal"/>
    <w:next w:val="Normal"/>
    <w:qFormat/>
    <w:rsid w:val="007716CF"/>
    <w:pPr>
      <w:tabs>
        <w:tab w:val="left" w:pos="0"/>
      </w:tabs>
      <w:ind w:left="432" w:hanging="432"/>
      <w:outlineLvl w:val="0"/>
    </w:pPr>
  </w:style>
  <w:style w:type="paragraph" w:styleId="Heading2">
    <w:name w:val="heading 2"/>
    <w:basedOn w:val="Normal"/>
    <w:next w:val="Normal"/>
    <w:link w:val="Heading2Char"/>
    <w:uiPriority w:val="9"/>
    <w:qFormat/>
    <w:rsid w:val="007716CF"/>
    <w:pPr>
      <w:keepNext/>
      <w:keepLines/>
      <w:spacing w:before="200"/>
      <w:outlineLvl w:val="1"/>
    </w:pPr>
    <w:rPr>
      <w:rFonts w:ascii="Times New Roman" w:hAnsi="Times New Roman" w:cs="Times New Roman"/>
      <w:b/>
      <w:color w:val="4F81BD"/>
      <w:sz w:val="26"/>
    </w:rPr>
  </w:style>
  <w:style w:type="paragraph" w:styleId="Heading3">
    <w:name w:val="heading 3"/>
    <w:basedOn w:val="Normal"/>
    <w:next w:val="Normal"/>
    <w:link w:val="Heading3Char"/>
    <w:uiPriority w:val="9"/>
    <w:qFormat/>
    <w:rsid w:val="007716CF"/>
    <w:pPr>
      <w:keepNext/>
      <w:keepLines/>
      <w:spacing w:before="200"/>
      <w:outlineLvl w:val="2"/>
    </w:pPr>
    <w:rPr>
      <w:rFonts w:ascii="Times New Roman" w:hAnsi="Times New Roman" w:cs="Times New Roman"/>
      <w:b/>
      <w:color w:val="4F81BD"/>
    </w:rPr>
  </w:style>
  <w:style w:type="paragraph" w:styleId="Heading4">
    <w:name w:val="heading 4"/>
    <w:basedOn w:val="Normal"/>
    <w:next w:val="Normal"/>
    <w:link w:val="Heading4Char"/>
    <w:uiPriority w:val="9"/>
    <w:qFormat/>
    <w:rsid w:val="007716CF"/>
    <w:pPr>
      <w:keepNext/>
      <w:keepLines/>
      <w:spacing w:before="200"/>
      <w:outlineLvl w:val="3"/>
    </w:pPr>
    <w:rPr>
      <w:rFonts w:ascii="Times New Roman" w:hAnsi="Times New Roman" w:cs="Times New Roman"/>
      <w:b/>
      <w:i/>
      <w:color w:val="4F81BD"/>
    </w:rPr>
  </w:style>
  <w:style w:type="paragraph" w:styleId="Heading5">
    <w:name w:val="heading 5"/>
    <w:basedOn w:val="Normal"/>
    <w:next w:val="Normal"/>
    <w:link w:val="Heading5Char"/>
    <w:uiPriority w:val="9"/>
    <w:qFormat/>
    <w:rsid w:val="007716CF"/>
    <w:pPr>
      <w:keepNext/>
      <w:keepLines/>
      <w:spacing w:before="200"/>
      <w:outlineLvl w:val="4"/>
    </w:pPr>
    <w:rPr>
      <w:rFonts w:ascii="Times New Roman" w:hAnsi="Times New Roman" w:cs="Times New Roman"/>
      <w:color w:val="243F60"/>
    </w:rPr>
  </w:style>
  <w:style w:type="paragraph" w:styleId="Heading6">
    <w:name w:val="heading 6"/>
    <w:basedOn w:val="Normal"/>
    <w:next w:val="Normal"/>
    <w:link w:val="Heading6Char"/>
    <w:uiPriority w:val="9"/>
    <w:qFormat/>
    <w:rsid w:val="007716CF"/>
    <w:pPr>
      <w:keepNext/>
      <w:keepLines/>
      <w:spacing w:before="200"/>
      <w:outlineLvl w:val="5"/>
    </w:pPr>
    <w:rPr>
      <w:rFonts w:ascii="Times New Roman" w:hAnsi="Times New Roman" w:cs="Times New Roman"/>
      <w:i/>
      <w:color w:val="243F60"/>
    </w:rPr>
  </w:style>
  <w:style w:type="paragraph" w:styleId="Heading7">
    <w:name w:val="heading 7"/>
    <w:basedOn w:val="Normal"/>
    <w:next w:val="Normal"/>
    <w:link w:val="Heading7Char"/>
    <w:uiPriority w:val="9"/>
    <w:qFormat/>
    <w:rsid w:val="007716CF"/>
    <w:pPr>
      <w:keepNext/>
      <w:keepLines/>
      <w:spacing w:before="200"/>
      <w:outlineLvl w:val="6"/>
    </w:pPr>
    <w:rPr>
      <w:rFonts w:ascii="Times New Roman" w:hAnsi="Times New Roman" w:cs="Times New Roman"/>
      <w:i/>
      <w:color w:val="404040"/>
    </w:rPr>
  </w:style>
  <w:style w:type="paragraph" w:styleId="Heading8">
    <w:name w:val="heading 8"/>
    <w:basedOn w:val="Normal"/>
    <w:next w:val="Normal"/>
    <w:link w:val="Heading8Char"/>
    <w:uiPriority w:val="9"/>
    <w:qFormat/>
    <w:rsid w:val="007716CF"/>
    <w:pPr>
      <w:keepNext/>
      <w:keepLines/>
      <w:spacing w:before="200"/>
      <w:outlineLvl w:val="7"/>
    </w:pPr>
    <w:rPr>
      <w:rFonts w:ascii="Times New Roman" w:hAnsi="Times New Roman" w:cs="Times New Roman"/>
      <w:color w:val="404040"/>
      <w:sz w:val="20"/>
    </w:rPr>
  </w:style>
  <w:style w:type="paragraph" w:styleId="Heading9">
    <w:name w:val="heading 9"/>
    <w:basedOn w:val="Normal"/>
    <w:next w:val="Normal"/>
    <w:link w:val="Heading9Char"/>
    <w:uiPriority w:val="9"/>
    <w:qFormat/>
    <w:rsid w:val="007716CF"/>
    <w:pPr>
      <w:keepNext/>
      <w:keepLines/>
      <w:spacing w:before="200"/>
      <w:outlineLvl w:val="8"/>
    </w:pPr>
    <w:rPr>
      <w:rFonts w:ascii="Times New Roman" w:hAnsi="Times New Roman" w:cs="Times New Roman"/>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716CF"/>
    <w:pPr>
      <w:spacing w:after="120"/>
    </w:pPr>
  </w:style>
  <w:style w:type="paragraph" w:styleId="Caption">
    <w:name w:val="caption"/>
    <w:basedOn w:val="Normal"/>
    <w:next w:val="Normal"/>
    <w:qFormat/>
    <w:rsid w:val="007716CF"/>
    <w:pPr>
      <w:spacing w:before="120" w:after="120"/>
    </w:pPr>
    <w:rPr>
      <w:rFonts w:cs="Mangal"/>
      <w:i/>
    </w:rPr>
  </w:style>
  <w:style w:type="character" w:styleId="Emphasis">
    <w:name w:val="Emphasis"/>
    <w:basedOn w:val="DefaultParagraphFont"/>
    <w:uiPriority w:val="20"/>
    <w:qFormat/>
    <w:rsid w:val="007716CF"/>
    <w:rPr>
      <w:i/>
    </w:rPr>
  </w:style>
  <w:style w:type="character" w:styleId="EndnoteReference">
    <w:name w:val="endnote reference"/>
    <w:basedOn w:val="DefaultParagraphFont"/>
    <w:uiPriority w:val="99"/>
    <w:semiHidden/>
    <w:unhideWhenUsed/>
    <w:rsid w:val="007716CF"/>
    <w:rPr>
      <w:vertAlign w:val="superscript"/>
    </w:rPr>
  </w:style>
  <w:style w:type="paragraph" w:styleId="EndnoteText">
    <w:name w:val="endnote text"/>
    <w:basedOn w:val="Normal"/>
    <w:link w:val="EndnoteTextChar"/>
    <w:uiPriority w:val="99"/>
    <w:semiHidden/>
    <w:unhideWhenUsed/>
    <w:rsid w:val="007716CF"/>
    <w:rPr>
      <w:sz w:val="20"/>
    </w:rPr>
  </w:style>
  <w:style w:type="paragraph" w:styleId="Footer">
    <w:name w:val="footer"/>
    <w:basedOn w:val="Normal"/>
    <w:link w:val="FooterChar"/>
    <w:rsid w:val="007716CF"/>
    <w:pPr>
      <w:tabs>
        <w:tab w:val="center" w:pos="4680"/>
        <w:tab w:val="right" w:pos="9360"/>
      </w:tabs>
    </w:pPr>
  </w:style>
  <w:style w:type="character" w:styleId="FootnoteReference">
    <w:name w:val="footnote reference"/>
    <w:basedOn w:val="DefaultParagraphFont"/>
    <w:uiPriority w:val="99"/>
    <w:semiHidden/>
    <w:unhideWhenUsed/>
    <w:rsid w:val="007716CF"/>
    <w:rPr>
      <w:vertAlign w:val="superscript"/>
    </w:rPr>
  </w:style>
  <w:style w:type="paragraph" w:styleId="FootnoteText">
    <w:name w:val="footnote text"/>
    <w:basedOn w:val="Normal"/>
    <w:link w:val="FootnoteTextChar"/>
    <w:uiPriority w:val="99"/>
    <w:semiHidden/>
    <w:unhideWhenUsed/>
    <w:rsid w:val="007716CF"/>
    <w:rPr>
      <w:sz w:val="20"/>
    </w:rPr>
  </w:style>
  <w:style w:type="paragraph" w:styleId="Header">
    <w:name w:val="header"/>
    <w:basedOn w:val="Normal"/>
    <w:link w:val="HeaderChar"/>
    <w:rsid w:val="007716CF"/>
    <w:pPr>
      <w:tabs>
        <w:tab w:val="center" w:pos="4680"/>
        <w:tab w:val="right" w:pos="9360"/>
      </w:tabs>
    </w:pPr>
  </w:style>
  <w:style w:type="character" w:styleId="Hyperlink">
    <w:name w:val="Hyperlink"/>
    <w:basedOn w:val="DefaultParagraphFont"/>
    <w:uiPriority w:val="99"/>
    <w:unhideWhenUsed/>
    <w:rsid w:val="007716CF"/>
    <w:rPr>
      <w:color w:val="0000FF"/>
      <w:u w:val="single"/>
    </w:rPr>
  </w:style>
  <w:style w:type="paragraph" w:styleId="List">
    <w:name w:val="List"/>
    <w:basedOn w:val="BodyText"/>
    <w:rsid w:val="007716CF"/>
    <w:rPr>
      <w:rFonts w:cs="Mangal"/>
    </w:rPr>
  </w:style>
  <w:style w:type="paragraph" w:styleId="PlainText">
    <w:name w:val="Plain Text"/>
    <w:basedOn w:val="Normal"/>
    <w:link w:val="PlainTextChar"/>
    <w:uiPriority w:val="99"/>
    <w:semiHidden/>
    <w:unhideWhenUsed/>
    <w:rsid w:val="007716CF"/>
    <w:rPr>
      <w:rFonts w:ascii="Courier New" w:hAnsi="Courier New" w:cs="Courier New"/>
      <w:sz w:val="21"/>
    </w:rPr>
  </w:style>
  <w:style w:type="character" w:styleId="Strong">
    <w:name w:val="Strong"/>
    <w:basedOn w:val="DefaultParagraphFont"/>
    <w:uiPriority w:val="22"/>
    <w:qFormat/>
    <w:rsid w:val="007716CF"/>
    <w:rPr>
      <w:b/>
    </w:rPr>
  </w:style>
  <w:style w:type="paragraph" w:styleId="Subtitle">
    <w:name w:val="Subtitle"/>
    <w:basedOn w:val="Normal"/>
    <w:next w:val="Normal"/>
    <w:link w:val="SubtitleChar"/>
    <w:uiPriority w:val="11"/>
    <w:qFormat/>
    <w:rsid w:val="007716CF"/>
    <w:rPr>
      <w:rFonts w:ascii="Times New Roman" w:hAnsi="Times New Roman" w:cs="Times New Roman"/>
      <w:i/>
      <w:color w:val="4F81BD"/>
      <w:spacing w:val="15"/>
    </w:rPr>
  </w:style>
  <w:style w:type="paragraph" w:styleId="Title">
    <w:name w:val="Title"/>
    <w:basedOn w:val="Normal"/>
    <w:next w:val="Normal"/>
    <w:link w:val="TitleChar"/>
    <w:uiPriority w:val="10"/>
    <w:qFormat/>
    <w:rsid w:val="007716CF"/>
    <w:pPr>
      <w:pBdr>
        <w:bottom w:val="single" w:sz="8" w:space="0" w:color="4F81BD"/>
      </w:pBdr>
      <w:spacing w:after="300"/>
    </w:pPr>
    <w:rPr>
      <w:rFonts w:ascii="Times New Roman" w:hAnsi="Times New Roman" w:cs="Times New Roman"/>
      <w:color w:val="17365D"/>
      <w:spacing w:val="5"/>
      <w:sz w:val="52"/>
    </w:rPr>
  </w:style>
  <w:style w:type="character" w:customStyle="1" w:styleId="Defaultparagraphfont1">
    <w:name w:val="Default paragraph font1"/>
    <w:rsid w:val="007716CF"/>
  </w:style>
  <w:style w:type="character" w:customStyle="1" w:styleId="WW8Num3z0">
    <w:name w:val="WW8Num3z0"/>
    <w:rsid w:val="007716CF"/>
    <w:rPr>
      <w:rFonts w:ascii="Symbol" w:hAnsi="Symbol"/>
    </w:rPr>
  </w:style>
  <w:style w:type="character" w:customStyle="1" w:styleId="WW8Num4z0">
    <w:name w:val="WW8Num4z0"/>
    <w:rsid w:val="007716CF"/>
    <w:rPr>
      <w:rFonts w:ascii="Symbol" w:hAnsi="Symbol"/>
    </w:rPr>
  </w:style>
  <w:style w:type="character" w:customStyle="1" w:styleId="WW8Num5z0">
    <w:name w:val="WW8Num5z0"/>
    <w:rsid w:val="007716CF"/>
    <w:rPr>
      <w:rFonts w:ascii="Symbol" w:hAnsi="Symbol"/>
    </w:rPr>
  </w:style>
  <w:style w:type="character" w:customStyle="1" w:styleId="WW8Num6z0">
    <w:name w:val="WW8Num6z0"/>
    <w:rsid w:val="007716CF"/>
    <w:rPr>
      <w:rFonts w:ascii="Symbol" w:hAnsi="Symbol"/>
    </w:rPr>
  </w:style>
  <w:style w:type="character" w:customStyle="1" w:styleId="Absatz-Standardschriftart">
    <w:name w:val="Absatz-Standardschriftart"/>
    <w:qFormat/>
    <w:rsid w:val="007716CF"/>
  </w:style>
  <w:style w:type="character" w:customStyle="1" w:styleId="WW8Num4z1">
    <w:name w:val="WW8Num4z1"/>
    <w:rsid w:val="007716CF"/>
    <w:rPr>
      <w:rFonts w:ascii="Courier New" w:hAnsi="Courier New" w:cs="Courier New"/>
    </w:rPr>
  </w:style>
  <w:style w:type="character" w:customStyle="1" w:styleId="WW8Num4z2">
    <w:name w:val="WW8Num4z2"/>
    <w:rsid w:val="007716CF"/>
    <w:rPr>
      <w:rFonts w:ascii="Wingdings" w:hAnsi="Wingdings"/>
    </w:rPr>
  </w:style>
  <w:style w:type="character" w:customStyle="1" w:styleId="WW8Num5z1">
    <w:name w:val="WW8Num5z1"/>
    <w:rsid w:val="007716CF"/>
    <w:rPr>
      <w:rFonts w:ascii="Courier New" w:hAnsi="Courier New" w:cs="Courier New"/>
    </w:rPr>
  </w:style>
  <w:style w:type="character" w:customStyle="1" w:styleId="WW8Num5z2">
    <w:name w:val="WW8Num5z2"/>
    <w:rsid w:val="007716CF"/>
    <w:rPr>
      <w:rFonts w:ascii="Wingdings" w:hAnsi="Wingdings"/>
    </w:rPr>
  </w:style>
  <w:style w:type="character" w:customStyle="1" w:styleId="WW8Num6z1">
    <w:name w:val="WW8Num6z1"/>
    <w:rsid w:val="007716CF"/>
    <w:rPr>
      <w:rFonts w:ascii="Courier New" w:hAnsi="Courier New" w:cs="Courier New"/>
    </w:rPr>
  </w:style>
  <w:style w:type="character" w:customStyle="1" w:styleId="WW8Num6z2">
    <w:name w:val="WW8Num6z2"/>
    <w:rsid w:val="007716CF"/>
    <w:rPr>
      <w:rFonts w:ascii="Wingdings" w:hAnsi="Wingdings"/>
    </w:rPr>
  </w:style>
  <w:style w:type="character" w:customStyle="1" w:styleId="WW8Num7z0">
    <w:name w:val="WW8Num7z0"/>
    <w:rsid w:val="007716CF"/>
    <w:rPr>
      <w:rFonts w:ascii="Symbol" w:hAnsi="Symbol"/>
    </w:rPr>
  </w:style>
  <w:style w:type="character" w:customStyle="1" w:styleId="WW8Num7z1">
    <w:name w:val="WW8Num7z1"/>
    <w:rsid w:val="007716CF"/>
    <w:rPr>
      <w:rFonts w:ascii="Courier New" w:hAnsi="Courier New" w:cs="Courier New"/>
    </w:rPr>
  </w:style>
  <w:style w:type="character" w:customStyle="1" w:styleId="WW8Num7z2">
    <w:name w:val="WW8Num7z2"/>
    <w:rsid w:val="007716CF"/>
    <w:rPr>
      <w:rFonts w:ascii="Wingdings" w:hAnsi="Wingdings"/>
    </w:rPr>
  </w:style>
  <w:style w:type="character" w:customStyle="1" w:styleId="WW8Num8z0">
    <w:name w:val="WW8Num8z0"/>
    <w:rsid w:val="007716CF"/>
    <w:rPr>
      <w:rFonts w:ascii="Symbol" w:hAnsi="Symbol"/>
    </w:rPr>
  </w:style>
  <w:style w:type="character" w:customStyle="1" w:styleId="WW8Num8z1">
    <w:name w:val="WW8Num8z1"/>
    <w:rsid w:val="007716CF"/>
    <w:rPr>
      <w:rFonts w:ascii="Courier New" w:hAnsi="Courier New" w:cs="Courier New"/>
    </w:rPr>
  </w:style>
  <w:style w:type="character" w:customStyle="1" w:styleId="WW8Num8z2">
    <w:name w:val="WW8Num8z2"/>
    <w:rsid w:val="007716CF"/>
    <w:rPr>
      <w:rFonts w:ascii="Wingdings" w:hAnsi="Wingdings"/>
    </w:rPr>
  </w:style>
  <w:style w:type="character" w:customStyle="1" w:styleId="WW8Num9z0">
    <w:name w:val="WW8Num9z0"/>
    <w:rsid w:val="007716CF"/>
    <w:rPr>
      <w:rFonts w:ascii="Symbol" w:hAnsi="Symbol"/>
    </w:rPr>
  </w:style>
  <w:style w:type="character" w:customStyle="1" w:styleId="WW8Num9z1">
    <w:name w:val="WW8Num9z1"/>
    <w:rsid w:val="007716CF"/>
    <w:rPr>
      <w:rFonts w:ascii="Courier New" w:hAnsi="Courier New" w:cs="Courier New"/>
    </w:rPr>
  </w:style>
  <w:style w:type="character" w:customStyle="1" w:styleId="WW8Num9z2">
    <w:name w:val="WW8Num9z2"/>
    <w:rsid w:val="007716CF"/>
    <w:rPr>
      <w:rFonts w:ascii="Wingdings" w:hAnsi="Wingdings"/>
    </w:rPr>
  </w:style>
  <w:style w:type="character" w:customStyle="1" w:styleId="WW8Num10z0">
    <w:name w:val="WW8Num10z0"/>
    <w:rsid w:val="007716CF"/>
    <w:rPr>
      <w:rFonts w:ascii="Symbol" w:hAnsi="Symbol"/>
    </w:rPr>
  </w:style>
  <w:style w:type="character" w:customStyle="1" w:styleId="WW8Num10z1">
    <w:name w:val="WW8Num10z1"/>
    <w:rsid w:val="007716CF"/>
    <w:rPr>
      <w:rFonts w:ascii="Courier New" w:hAnsi="Courier New" w:cs="Courier New"/>
    </w:rPr>
  </w:style>
  <w:style w:type="character" w:customStyle="1" w:styleId="WW8Num10z2">
    <w:name w:val="WW8Num10z2"/>
    <w:rsid w:val="007716CF"/>
    <w:rPr>
      <w:rFonts w:ascii="Wingdings" w:hAnsi="Wingdings"/>
    </w:rPr>
  </w:style>
  <w:style w:type="character" w:customStyle="1" w:styleId="WW8Num11z0">
    <w:name w:val="WW8Num11z0"/>
    <w:rsid w:val="007716CF"/>
    <w:rPr>
      <w:rFonts w:ascii="Symbol" w:hAnsi="Symbol"/>
    </w:rPr>
  </w:style>
  <w:style w:type="character" w:customStyle="1" w:styleId="WW8Num11z1">
    <w:name w:val="WW8Num11z1"/>
    <w:rsid w:val="007716CF"/>
    <w:rPr>
      <w:rFonts w:ascii="Courier New" w:hAnsi="Courier New" w:cs="Courier New"/>
    </w:rPr>
  </w:style>
  <w:style w:type="character" w:customStyle="1" w:styleId="WW8Num11z2">
    <w:name w:val="WW8Num11z2"/>
    <w:rsid w:val="007716CF"/>
    <w:rPr>
      <w:rFonts w:ascii="Wingdings" w:hAnsi="Wingdings"/>
    </w:rPr>
  </w:style>
  <w:style w:type="character" w:customStyle="1" w:styleId="WW8Num14z0">
    <w:name w:val="WW8Num14z0"/>
    <w:rsid w:val="007716CF"/>
    <w:rPr>
      <w:rFonts w:ascii="Symbol" w:hAnsi="Symbol"/>
    </w:rPr>
  </w:style>
  <w:style w:type="character" w:customStyle="1" w:styleId="WW8Num14z1">
    <w:name w:val="WW8Num14z1"/>
    <w:rsid w:val="007716CF"/>
    <w:rPr>
      <w:rFonts w:ascii="Courier New" w:hAnsi="Courier New" w:cs="Courier New"/>
    </w:rPr>
  </w:style>
  <w:style w:type="character" w:customStyle="1" w:styleId="WW8Num14z2">
    <w:name w:val="WW8Num14z2"/>
    <w:qFormat/>
    <w:rsid w:val="007716CF"/>
    <w:rPr>
      <w:rFonts w:ascii="Wingdings" w:hAnsi="Wingdings"/>
    </w:rPr>
  </w:style>
  <w:style w:type="character" w:customStyle="1" w:styleId="BodyTextChar">
    <w:name w:val="Body Text Char"/>
    <w:basedOn w:val="Defaultparagraphfont1"/>
    <w:rsid w:val="007716CF"/>
    <w:rPr>
      <w:rFonts w:ascii="Verdana" w:eastAsia="Times New Roman" w:hAnsi="Verdana" w:cs="Verdana"/>
      <w:sz w:val="24"/>
    </w:rPr>
  </w:style>
  <w:style w:type="character" w:customStyle="1" w:styleId="Heading1Char">
    <w:name w:val="Heading 1 Char"/>
    <w:basedOn w:val="Defaultparagraphfont1"/>
    <w:rsid w:val="007716CF"/>
    <w:rPr>
      <w:rFonts w:ascii="Cambria" w:eastAsia="Times New Roman" w:hAnsi="Cambria" w:cs="Times New Roman"/>
      <w:b/>
      <w:sz w:val="32"/>
    </w:rPr>
  </w:style>
  <w:style w:type="character" w:customStyle="1" w:styleId="RTFNum21">
    <w:name w:val="RTF_Num 2 1"/>
    <w:rsid w:val="007716CF"/>
    <w:rPr>
      <w:rFonts w:ascii="Symbol" w:eastAsia="Times New Roman" w:hAnsi="Symbol" w:cs="Verdana"/>
    </w:rPr>
  </w:style>
  <w:style w:type="character" w:customStyle="1" w:styleId="RTFNum31">
    <w:name w:val="RTF_Num 3 1"/>
    <w:qFormat/>
    <w:rsid w:val="007716CF"/>
    <w:rPr>
      <w:rFonts w:eastAsia="Times New Roman" w:cs="Verdana"/>
    </w:rPr>
  </w:style>
  <w:style w:type="character" w:customStyle="1" w:styleId="BulletSymbols">
    <w:name w:val="Bullet Symbols"/>
    <w:rsid w:val="007716CF"/>
    <w:rPr>
      <w:rFonts w:ascii="OpenSymbol" w:eastAsia="OpenSymbol" w:hAnsi="OpenSymbol" w:cs="OpenSymbol"/>
    </w:rPr>
  </w:style>
  <w:style w:type="character" w:customStyle="1" w:styleId="NumberingSymbols">
    <w:name w:val="Numbering Symbols"/>
    <w:rsid w:val="007716CF"/>
    <w:rPr>
      <w:rFonts w:eastAsia="Times New Roman" w:cs="Verdana"/>
    </w:rPr>
  </w:style>
  <w:style w:type="character" w:customStyle="1" w:styleId="WW8Num27z0">
    <w:name w:val="WW8Num27z0"/>
    <w:rsid w:val="007716CF"/>
    <w:rPr>
      <w:rFonts w:ascii="Wingdings" w:hAnsi="Wingdings"/>
      <w:b/>
      <w:color w:val="auto"/>
      <w:sz w:val="20"/>
    </w:rPr>
  </w:style>
  <w:style w:type="character" w:customStyle="1" w:styleId="WW8Num27z1">
    <w:name w:val="WW8Num27z1"/>
    <w:rsid w:val="007716CF"/>
    <w:rPr>
      <w:rFonts w:ascii="Courier New" w:hAnsi="Courier New" w:cs="Courier New"/>
    </w:rPr>
  </w:style>
  <w:style w:type="character" w:customStyle="1" w:styleId="WW8Num27z2">
    <w:name w:val="WW8Num27z2"/>
    <w:rsid w:val="007716CF"/>
    <w:rPr>
      <w:rFonts w:ascii="Wingdings" w:hAnsi="Wingdings"/>
    </w:rPr>
  </w:style>
  <w:style w:type="character" w:customStyle="1" w:styleId="WW8Num27z3">
    <w:name w:val="WW8Num27z3"/>
    <w:rsid w:val="007716CF"/>
    <w:rPr>
      <w:rFonts w:ascii="Symbol" w:hAnsi="Symbol"/>
    </w:rPr>
  </w:style>
  <w:style w:type="character" w:customStyle="1" w:styleId="Bullets">
    <w:name w:val="Bullets"/>
    <w:rsid w:val="007716CF"/>
    <w:rPr>
      <w:rFonts w:ascii="OpenSymbol" w:eastAsia="OpenSymbol" w:hAnsi="OpenSymbol" w:cs="OpenSymbol"/>
    </w:rPr>
  </w:style>
  <w:style w:type="paragraph" w:customStyle="1" w:styleId="Heading">
    <w:name w:val="Heading"/>
    <w:basedOn w:val="Normal"/>
    <w:next w:val="BodyText"/>
    <w:rsid w:val="007716CF"/>
    <w:pPr>
      <w:keepNext/>
      <w:spacing w:before="240" w:after="120"/>
    </w:pPr>
    <w:rPr>
      <w:rFonts w:ascii="Arial" w:hAnsi="Arial" w:cs="Mangal"/>
      <w:sz w:val="28"/>
    </w:rPr>
  </w:style>
  <w:style w:type="paragraph" w:customStyle="1" w:styleId="Index">
    <w:name w:val="Index"/>
    <w:basedOn w:val="Normal"/>
    <w:rsid w:val="007716CF"/>
    <w:rPr>
      <w:rFonts w:cs="Mangal"/>
    </w:rPr>
  </w:style>
  <w:style w:type="character" w:customStyle="1" w:styleId="Heading7Char">
    <w:name w:val="Heading 7 Char"/>
    <w:basedOn w:val="DefaultParagraphFont"/>
    <w:link w:val="Heading7"/>
    <w:uiPriority w:val="9"/>
    <w:rsid w:val="007716CF"/>
    <w:rPr>
      <w:rFonts w:ascii="Times New Roman" w:eastAsia="Times New Roman" w:hAnsi="Times New Roman" w:cs="Times New Roman"/>
      <w:i/>
      <w:color w:val="404040"/>
    </w:rPr>
  </w:style>
  <w:style w:type="character" w:customStyle="1" w:styleId="Heading4Char">
    <w:name w:val="Heading 4 Char"/>
    <w:basedOn w:val="DefaultParagraphFont"/>
    <w:link w:val="Heading4"/>
    <w:uiPriority w:val="9"/>
    <w:rsid w:val="007716CF"/>
    <w:rPr>
      <w:rFonts w:ascii="Times New Roman" w:eastAsia="Times New Roman" w:hAnsi="Times New Roman" w:cs="Times New Roman"/>
      <w:b/>
      <w:i/>
      <w:color w:val="4F81BD"/>
    </w:rPr>
  </w:style>
  <w:style w:type="character" w:customStyle="1" w:styleId="QuoteChar">
    <w:name w:val="Quote Char"/>
    <w:basedOn w:val="DefaultParagraphFont"/>
    <w:link w:val="Quote"/>
    <w:uiPriority w:val="29"/>
    <w:rsid w:val="007716CF"/>
    <w:rPr>
      <w:i/>
      <w:color w:val="000000"/>
    </w:rPr>
  </w:style>
  <w:style w:type="paragraph" w:styleId="Quote">
    <w:name w:val="Quote"/>
    <w:basedOn w:val="Normal"/>
    <w:next w:val="Normal"/>
    <w:link w:val="QuoteChar"/>
    <w:uiPriority w:val="29"/>
    <w:qFormat/>
    <w:rsid w:val="007716CF"/>
    <w:rPr>
      <w:i/>
      <w:color w:val="000000"/>
    </w:rPr>
  </w:style>
  <w:style w:type="character" w:customStyle="1" w:styleId="EndnoteTextChar">
    <w:name w:val="Endnote Text Char"/>
    <w:basedOn w:val="DefaultParagraphFont"/>
    <w:link w:val="EndnoteText"/>
    <w:uiPriority w:val="99"/>
    <w:semiHidden/>
    <w:rsid w:val="007716CF"/>
    <w:rPr>
      <w:sz w:val="20"/>
    </w:rPr>
  </w:style>
  <w:style w:type="character" w:customStyle="1" w:styleId="Heading3Char">
    <w:name w:val="Heading 3 Char"/>
    <w:basedOn w:val="DefaultParagraphFont"/>
    <w:link w:val="Heading3"/>
    <w:uiPriority w:val="9"/>
    <w:rsid w:val="007716CF"/>
    <w:rPr>
      <w:rFonts w:ascii="Times New Roman" w:eastAsia="Times New Roman" w:hAnsi="Times New Roman" w:cs="Times New Roman"/>
      <w:b/>
      <w:color w:val="4F81BD"/>
    </w:rPr>
  </w:style>
  <w:style w:type="character" w:customStyle="1" w:styleId="TitleChar">
    <w:name w:val="Title Char"/>
    <w:basedOn w:val="DefaultParagraphFont"/>
    <w:link w:val="Title"/>
    <w:uiPriority w:val="10"/>
    <w:qFormat/>
    <w:rsid w:val="007716CF"/>
    <w:rPr>
      <w:rFonts w:ascii="Times New Roman" w:eastAsia="Times New Roman" w:hAnsi="Times New Roman" w:cs="Times New Roman"/>
      <w:color w:val="17365D"/>
      <w:spacing w:val="5"/>
      <w:sz w:val="52"/>
    </w:rPr>
  </w:style>
  <w:style w:type="character" w:customStyle="1" w:styleId="SubtitleChar">
    <w:name w:val="Subtitle Char"/>
    <w:basedOn w:val="DefaultParagraphFont"/>
    <w:link w:val="Subtitle"/>
    <w:uiPriority w:val="11"/>
    <w:rsid w:val="007716CF"/>
    <w:rPr>
      <w:rFonts w:ascii="Times New Roman" w:eastAsia="Times New Roman" w:hAnsi="Times New Roman" w:cs="Times New Roman"/>
      <w:i/>
      <w:color w:val="4F81BD"/>
      <w:spacing w:val="15"/>
      <w:sz w:val="24"/>
    </w:rPr>
  </w:style>
  <w:style w:type="character" w:customStyle="1" w:styleId="SubtleReference1">
    <w:name w:val="Subtle Reference1"/>
    <w:basedOn w:val="DefaultParagraphFont"/>
    <w:uiPriority w:val="31"/>
    <w:qFormat/>
    <w:rsid w:val="007716CF"/>
    <w:rPr>
      <w:smallCaps/>
      <w:color w:val="C0504D"/>
      <w:u w:val="single"/>
    </w:rPr>
  </w:style>
  <w:style w:type="character" w:customStyle="1" w:styleId="Heading8Char">
    <w:name w:val="Heading 8 Char"/>
    <w:basedOn w:val="DefaultParagraphFont"/>
    <w:link w:val="Heading8"/>
    <w:uiPriority w:val="9"/>
    <w:rsid w:val="007716CF"/>
    <w:rPr>
      <w:rFonts w:ascii="Times New Roman" w:eastAsia="Times New Roman" w:hAnsi="Times New Roman" w:cs="Times New Roman"/>
      <w:color w:val="404040"/>
      <w:sz w:val="20"/>
    </w:rPr>
  </w:style>
  <w:style w:type="character" w:customStyle="1" w:styleId="Heading2Char">
    <w:name w:val="Heading 2 Char"/>
    <w:basedOn w:val="DefaultParagraphFont"/>
    <w:link w:val="Heading2"/>
    <w:uiPriority w:val="9"/>
    <w:rsid w:val="007716CF"/>
    <w:rPr>
      <w:rFonts w:ascii="Times New Roman" w:eastAsia="Times New Roman" w:hAnsi="Times New Roman" w:cs="Times New Roman"/>
      <w:b/>
      <w:color w:val="4F81BD"/>
      <w:sz w:val="26"/>
    </w:rPr>
  </w:style>
  <w:style w:type="paragraph" w:styleId="ListParagraph">
    <w:name w:val="List Paragraph"/>
    <w:basedOn w:val="Normal"/>
    <w:uiPriority w:val="34"/>
    <w:qFormat/>
    <w:rsid w:val="007716CF"/>
    <w:pPr>
      <w:ind w:left="720"/>
    </w:pPr>
  </w:style>
  <w:style w:type="character" w:customStyle="1" w:styleId="Heading9Char">
    <w:name w:val="Heading 9 Char"/>
    <w:basedOn w:val="DefaultParagraphFont"/>
    <w:link w:val="Heading9"/>
    <w:uiPriority w:val="9"/>
    <w:rsid w:val="007716CF"/>
    <w:rPr>
      <w:rFonts w:ascii="Times New Roman" w:eastAsia="Times New Roman" w:hAnsi="Times New Roman" w:cs="Times New Roman"/>
      <w:i/>
      <w:color w:val="404040"/>
      <w:sz w:val="20"/>
    </w:rPr>
  </w:style>
  <w:style w:type="character" w:customStyle="1" w:styleId="IntenseEmphasis1">
    <w:name w:val="Intense Emphasis1"/>
    <w:basedOn w:val="DefaultParagraphFont"/>
    <w:uiPriority w:val="21"/>
    <w:qFormat/>
    <w:rsid w:val="007716CF"/>
    <w:rPr>
      <w:b/>
      <w:i/>
      <w:color w:val="4F81BD"/>
    </w:rPr>
  </w:style>
  <w:style w:type="character" w:customStyle="1" w:styleId="FootnoteTextChar">
    <w:name w:val="Footnote Text Char"/>
    <w:basedOn w:val="DefaultParagraphFont"/>
    <w:link w:val="FootnoteText"/>
    <w:uiPriority w:val="99"/>
    <w:semiHidden/>
    <w:rsid w:val="007716CF"/>
    <w:rPr>
      <w:sz w:val="20"/>
    </w:rPr>
  </w:style>
  <w:style w:type="character" w:customStyle="1" w:styleId="IntenseQuoteChar">
    <w:name w:val="Intense Quote Char"/>
    <w:basedOn w:val="DefaultParagraphFont"/>
    <w:link w:val="IntenseQuote"/>
    <w:uiPriority w:val="30"/>
    <w:rsid w:val="007716CF"/>
    <w:rPr>
      <w:b/>
      <w:i/>
      <w:color w:val="4F81BD"/>
    </w:rPr>
  </w:style>
  <w:style w:type="paragraph" w:styleId="IntenseQuote">
    <w:name w:val="Intense Quote"/>
    <w:basedOn w:val="Normal"/>
    <w:next w:val="Normal"/>
    <w:link w:val="IntenseQuoteChar"/>
    <w:uiPriority w:val="30"/>
    <w:qFormat/>
    <w:rsid w:val="007716CF"/>
    <w:pPr>
      <w:pBdr>
        <w:bottom w:val="single" w:sz="4" w:space="0" w:color="4F81BD"/>
      </w:pBdr>
      <w:spacing w:before="200" w:after="280"/>
      <w:ind w:left="936" w:right="936"/>
    </w:pPr>
    <w:rPr>
      <w:b/>
      <w:i/>
      <w:color w:val="4F81BD"/>
    </w:rPr>
  </w:style>
  <w:style w:type="character" w:customStyle="1" w:styleId="Heading6Char">
    <w:name w:val="Heading 6 Char"/>
    <w:basedOn w:val="DefaultParagraphFont"/>
    <w:link w:val="Heading6"/>
    <w:uiPriority w:val="9"/>
    <w:rsid w:val="007716CF"/>
    <w:rPr>
      <w:rFonts w:ascii="Times New Roman" w:eastAsia="Times New Roman" w:hAnsi="Times New Roman" w:cs="Times New Roman"/>
      <w:i/>
      <w:color w:val="243F60"/>
    </w:rPr>
  </w:style>
  <w:style w:type="character" w:customStyle="1" w:styleId="IntenseReference1">
    <w:name w:val="Intense Reference1"/>
    <w:basedOn w:val="DefaultParagraphFont"/>
    <w:uiPriority w:val="32"/>
    <w:qFormat/>
    <w:rsid w:val="007716CF"/>
    <w:rPr>
      <w:b/>
      <w:smallCaps/>
      <w:color w:val="C0504D"/>
      <w:spacing w:val="5"/>
      <w:u w:val="single"/>
    </w:rPr>
  </w:style>
  <w:style w:type="paragraph" w:styleId="NoSpacing">
    <w:name w:val="No Spacing"/>
    <w:uiPriority w:val="1"/>
    <w:qFormat/>
    <w:rsid w:val="007716CF"/>
    <w:rPr>
      <w:lang w:eastAsia="en-US"/>
    </w:rPr>
  </w:style>
  <w:style w:type="character" w:customStyle="1" w:styleId="BookTitle1">
    <w:name w:val="Book Title1"/>
    <w:basedOn w:val="DefaultParagraphFont"/>
    <w:uiPriority w:val="33"/>
    <w:qFormat/>
    <w:rsid w:val="007716CF"/>
    <w:rPr>
      <w:b/>
      <w:smallCaps/>
      <w:spacing w:val="5"/>
    </w:rPr>
  </w:style>
  <w:style w:type="character" w:customStyle="1" w:styleId="Heading5Char">
    <w:name w:val="Heading 5 Char"/>
    <w:basedOn w:val="DefaultParagraphFont"/>
    <w:link w:val="Heading5"/>
    <w:uiPriority w:val="9"/>
    <w:rsid w:val="007716CF"/>
    <w:rPr>
      <w:rFonts w:ascii="Times New Roman" w:eastAsia="Times New Roman" w:hAnsi="Times New Roman" w:cs="Times New Roman"/>
      <w:color w:val="243F60"/>
    </w:rPr>
  </w:style>
  <w:style w:type="character" w:customStyle="1" w:styleId="PlainTextChar">
    <w:name w:val="Plain Text Char"/>
    <w:basedOn w:val="DefaultParagraphFont"/>
    <w:link w:val="PlainText"/>
    <w:uiPriority w:val="99"/>
    <w:rsid w:val="007716CF"/>
    <w:rPr>
      <w:rFonts w:ascii="Courier New" w:hAnsi="Courier New" w:cs="Courier New"/>
      <w:sz w:val="21"/>
    </w:rPr>
  </w:style>
  <w:style w:type="character" w:customStyle="1" w:styleId="SubtleEmphasis1">
    <w:name w:val="Subtle Emphasis1"/>
    <w:basedOn w:val="DefaultParagraphFont"/>
    <w:uiPriority w:val="19"/>
    <w:qFormat/>
    <w:rsid w:val="007716CF"/>
    <w:rPr>
      <w:i/>
      <w:color w:val="808080"/>
    </w:rPr>
  </w:style>
  <w:style w:type="character" w:customStyle="1" w:styleId="HeaderChar">
    <w:name w:val="Header Char"/>
    <w:basedOn w:val="Defaultparagraphfont1"/>
    <w:link w:val="Header"/>
    <w:rsid w:val="007716CF"/>
    <w:rPr>
      <w:rFonts w:ascii="Verdana" w:hAnsi="Verdana" w:cs="Verdana"/>
      <w:sz w:val="24"/>
      <w:lang w:val="en-US" w:eastAsia="ar-SA"/>
    </w:rPr>
  </w:style>
  <w:style w:type="character" w:customStyle="1" w:styleId="FooterChar">
    <w:name w:val="Footer Char"/>
    <w:basedOn w:val="Defaultparagraphfont1"/>
    <w:link w:val="Footer"/>
    <w:rsid w:val="007716CF"/>
    <w:rPr>
      <w:rFonts w:ascii="Verdana" w:hAnsi="Verdana" w:cs="Verdana"/>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 /><Relationship Id="rId13" Type="http://schemas.openxmlformats.org/officeDocument/2006/relationships/header" Target="header3.xml" /><Relationship Id="rId3" Type="http://schemas.openxmlformats.org/officeDocument/2006/relationships/numbering" Target="numbering.xml" /><Relationship Id="rId7" Type="http://schemas.openxmlformats.org/officeDocument/2006/relationships/footnotes" Target="footnotes.xml" /><Relationship Id="rId12" Type="http://schemas.openxmlformats.org/officeDocument/2006/relationships/footer" Target="footer2.xml" /><Relationship Id="rId2" Type="http://schemas.openxmlformats.org/officeDocument/2006/relationships/customXml" Target="../customXml/item2.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footer" Target="footer1.xml" /><Relationship Id="rId5" Type="http://schemas.openxmlformats.org/officeDocument/2006/relationships/settings" Target="settings.xml" /><Relationship Id="rId15" Type="http://schemas.openxmlformats.org/officeDocument/2006/relationships/fontTable" Target="fontTable.xml" /><Relationship Id="rId10" Type="http://schemas.openxmlformats.org/officeDocument/2006/relationships/header" Target="header2.xml" /><Relationship Id="rId4" Type="http://schemas.openxmlformats.org/officeDocument/2006/relationships/styles" Target="styles.xml" /><Relationship Id="rId9" Type="http://schemas.openxmlformats.org/officeDocument/2006/relationships/header" Target="header1.xml" /><Relationship Id="rId14"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E4D93B4-82A8-49C7-8051-65DF6FAEA6FF}">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1926</Words>
  <Characters>10980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919391483680</cp:lastModifiedBy>
  <cp:revision>10</cp:revision>
  <cp:lastPrinted>1900-12-31T18:30:00Z</cp:lastPrinted>
  <dcterms:created xsi:type="dcterms:W3CDTF">2024-09-10T03:41:00Z</dcterms:created>
  <dcterms:modified xsi:type="dcterms:W3CDTF">2024-09-26T14:34:00Z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1033-11.2.0.10114</vt:lpwstr>
  </property>
</Properties>
</file>